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96" w:rsidRPr="00280D96" w:rsidRDefault="00280D96" w:rsidP="00280D96">
      <w:pPr>
        <w:spacing w:after="0"/>
        <w:jc w:val="center"/>
        <w:rPr>
          <w:rFonts w:eastAsia="SimSun" w:cstheme="minorHAnsi"/>
          <w:b/>
          <w:sz w:val="20"/>
          <w:szCs w:val="20"/>
        </w:rPr>
      </w:pPr>
      <w:r w:rsidRPr="00280D96">
        <w:rPr>
          <w:rFonts w:eastAsia="SimSun" w:cstheme="minorHAnsi"/>
          <w:b/>
          <w:sz w:val="20"/>
          <w:szCs w:val="20"/>
        </w:rPr>
        <w:t>Αναλυτική οικονομική προσφορά</w:t>
      </w:r>
    </w:p>
    <w:p w:rsidR="00280D96" w:rsidRPr="00280D96" w:rsidRDefault="00280D96" w:rsidP="00280D96">
      <w:pPr>
        <w:spacing w:after="0"/>
        <w:jc w:val="center"/>
        <w:rPr>
          <w:rFonts w:eastAsia="SimSun" w:cstheme="minorHAnsi"/>
          <w:b/>
          <w:sz w:val="20"/>
          <w:szCs w:val="20"/>
        </w:rPr>
      </w:pPr>
      <w:r w:rsidRPr="00280D96">
        <w:rPr>
          <w:rFonts w:eastAsia="SimSun" w:cstheme="minorHAnsi"/>
          <w:b/>
          <w:sz w:val="20"/>
          <w:szCs w:val="20"/>
        </w:rPr>
        <w:t xml:space="preserve">όπου </w:t>
      </w:r>
      <w:r w:rsidRPr="00280D96">
        <w:rPr>
          <w:rFonts w:cstheme="minorHAnsi"/>
          <w:b/>
          <w:sz w:val="20"/>
          <w:szCs w:val="20"/>
        </w:rPr>
        <w:t xml:space="preserve">αποτυπώνονται ξεχωριστά οι ανάγκες </w:t>
      </w:r>
      <w:r w:rsidRPr="00280D96">
        <w:rPr>
          <w:rFonts w:cstheme="minorHAnsi"/>
          <w:b/>
          <w:color w:val="000000"/>
          <w:sz w:val="20"/>
          <w:szCs w:val="20"/>
        </w:rPr>
        <w:t>του Δήμου Βόλου και των Δομών που υπάγονται σε αυτών, ανά Κωδικό Αριθμό Εξόδων</w:t>
      </w:r>
      <w:r w:rsidRPr="00280D96">
        <w:rPr>
          <w:rFonts w:cstheme="minorHAnsi"/>
          <w:b/>
          <w:sz w:val="20"/>
          <w:szCs w:val="20"/>
        </w:rPr>
        <w:t>.</w:t>
      </w: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tbl>
      <w:tblPr>
        <w:tblW w:w="9696" w:type="dxa"/>
        <w:tblInd w:w="99" w:type="dxa"/>
        <w:tblLook w:val="04A0"/>
      </w:tblPr>
      <w:tblGrid>
        <w:gridCol w:w="463"/>
        <w:gridCol w:w="5925"/>
        <w:gridCol w:w="620"/>
        <w:gridCol w:w="939"/>
        <w:gridCol w:w="709"/>
        <w:gridCol w:w="1040"/>
      </w:tblGrid>
      <w:tr w:rsidR="00280D96" w:rsidRPr="00E2235A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10.6613.105 Δήμος Βόλου - Τμ. Αποθήκης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DESKJET 5740/5940/6540/7410/6980/7100/9800 COLOR  HP344  (C9363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Ε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BROTHER MFC-L6950  TONER TN-3512 12000pgs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BROTHER TN-3480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 xml:space="preserve">CANON 728 BLACK - 2,1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 xml:space="preserve"> (3500B002)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Color Laser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i-Sensys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MF655cdw TONER 067H Black 3130Pgs (5106C002)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Color Laser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i-Sensys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MF655cdw TONER 067H Cyan 2350Pgs (5105C002)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Color Laser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i-Sensys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MF655cdw TONER 067H Magenta 2350Pgs (5104C002)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Color Laser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i-Sensys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MF655cdw TONER 067H Yellow 2350Pgs (5103C002)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IR-1133A TONER C-EXV40  (3480B006)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IR-2520/2530 TONER C-EXV33  (2785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Β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002) - 14,6Kpgs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-SENSYS MF247dw TONER 737 BLACK - 2,4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(9435B002)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L11121E Toner CART-303 Black 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LBP 2900/3000 Toner 703 Black (7616A005) 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MF655Cdw TONER 067H BLACK (5106C002) - 3,13Kpgs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MF655Cdw TONER 067H CYAN (5105C002) - 2,35Kpgs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MF655Cdw TONER 067H MAGENTA (5104C002) - 2,35Kpgs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MF655Cdw TONER 067H YELLOW (5103C002) - 2,35Kpgs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MP230/MX360  INK CL-513 COLOR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MP230/MX360  INK PG-512 BK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PIXMA  MX395/MG2150  INK PG-540XL BLACK  (5222B001) 600 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5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CANON PIXMA MG 2450/2555S MX 495 INK PG-545XL CL-546XL (COMBO) (8286B011) 400 + 300 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σελ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CANON PIXMA MX395/MG2150 COLOR INK CL-541XL Tri-Color 400Pgs (5226B005)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ECO TANK ET2810  INK 104 BLACK 4,5Kpgs (C13T00P140)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ECO TANK ET2810  INK 104 CYAN 7,5Kpgs (C13T00P240)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ECO TANK ET2810  INK 104 MAGENTA 7,5Kpgs (C13T00P340)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ECO TANK ET2810  INK 104 YELLOW 7,5Kpgs (C13T00P440)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EPSON L3266 TONER BLACK 103 C13T00S14A - 4,5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EPSON L3266 TONER CYAN 103 C13T00S24A - 7,5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EPSON L3266 TONER MAGENTA 103 C13T00S34A - 7,5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EPSON L3266 TONER YELLOW 103 C13T00S44A - 7,5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WF-7110 INK 27XL BLACK (C13T27114012) 1,1Kpgs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WF-7110 INK 27XL TRI-COLOR (C13T27154012) 1,1Kpgs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WF-C5710 TONER T9451 XL BLACK (C13T945140) 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WF-C5710 TONER T9452 XL CYAN (C13T945240) 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WF-C5710 TONER T9453 XL MAGENTA (C13T945340) 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WF-C5710 TONER T9454 XL YELLOW (C13T945440) 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WF-C8610 INK Black XL 5800Pgs (C13T04B140)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WF-C8610 INK Cyan XL 4600pgs (C13T04B240)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WF-C8610 INK Magenta XL 4600Pgs (C13T04B340)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EPSON WF-C8610 INK Yellow XL 4600pgs (C13T04B440)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WF-C8690 / 8610 Maintenance box C13T671400 -50Kpgs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WF-C8690 BLACK XXL C13T04A140 - 11,5Kpgs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WF-C8690 CYAN XXL C13T04A240 - 8Kpgs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WF-C8690 MAGENTA XXL C13T04A340 - 8Kpgs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EPSON WF-C8690 YELLOW  XXL C13T04A440 - 8Kpgs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107 - MFP135/137  TONER HP 106A (W1106A) 1000PGS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COLOR LASERJET MFP E77422 BLACK TONER W9100MC - 25Kpgs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COLOR LASERJET MFP E77422 CYAN TONER W9101MC - 20Kpgs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COLOR LASERJET MFP E77422 MAGENTA TONER W9103MC - 20Kpgs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COLOR LASERJET MFP E77422 YELLOW TONER W9102MC - 20Kpgs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ENVY4527/DESKJET2130  INK 302XL BLACK (F6U68AE)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ENVY4527/DESKJET2130 INK 302XL COLOR (F6U67AE)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305XL BK (3YM62AE)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305XL COLOR (3YM63AE)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HP650 BLACK (CZ101AE)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HP650 COLOR (CZ102AE)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OFFICEJET PRO 6600/7110 - 7612  No 933XL CYAN  CN054AE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OFFICEJET PRO 6600/7110 - 7612  No 933XL MAGENTA  CN055AE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INK OFFICEJET PRO 6600/7110 - 7612  No 933XL YELLOW  CN056AE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LASERJET COLOR M283FDW TONER HP 207X (W2210X) BLACK 3,15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LASERJET COLOR M283FDW TONER HP 207X (W2211X) CYAN 2,45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LASERJET COLOR M283FDW TONER HP 207X (W2212X) YELLOW 2,45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LASERJET COLOR M283FDW TONER HP 207X (W2213X) MAGENTA 2,45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P1102/1212 BLACK 85A (CE285AC) 1600pgs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300 M351A TONER HP 305A CYAN (CE411A)  2,6Kpgs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300 M351A TONER HP 305A MAGENTA (CE413A)  2,6Kpgs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300 M351A TONER HP 305A YELLOW (CE412A)  2,6Kpgs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M254dw TONER  HP 203X  BLACK HC  3,2K (CF540X)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M254dw TONER  HP 203X CYAN  HC  2,5K (CF541X)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M254dw TONER  HP 203X MAGENTA  HC  2,5K (CF543X)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LASERJET PRO M254dw TONER  HP 203X YELLOW HC  2,5K (CF542X)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LJ MFP-M436DN  DRUM 57A (CF257A)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LJ MFP-M436DN BLACK TONER 56X (CF256X) - 13,7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OFFICEJET 7500A INK 920XL (CD972AE) CYAN 700Pgs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OFFICEJET 7500A INK 920XL (CD973AE) MAGENTA 700Pgs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OFFICEJET 7500A INK 920XL (CD974AE) YELLOW 700Pgs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OFFICEJET 7500A INK 920XL (CD975AE) BLACK 1200Pgs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OFFICEJET PRO 8100/8600/8620 No 950XL BLACK (CN045AE) 2300pgs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OFFICEJET PRO 8715/7740 F6U16AE CYAN HP953XL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OFFICEJET PRO 8715/7740 F6U17AE MAGENTA HP953XL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OFFICEJET PRO 8715/7740 F6U18AE YELLOW HP953XL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OFFICEJET PRO 8715/7740 L0S70AE BLACK HP953XL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P3015 TONER 55X (CE255X) 12,5Kpgs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HP PSC 1510 INK HP 338 Black (C8765EE) 450Pgs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PSC 1510 INK HP 343 Tri-Color (C8766EE) 330Pgs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TONER LASERJET 1160/1320/3390/3392 BLACK 49A  Q5949A - 2,5Kpgs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HP TONER LASERJET P1005 BLACK HP 35A (CB435AD) DUAL PACK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KONICA MINOLTA 215 TONER TN 118 (A3VW050) Twin Pack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KONICA MINOLTA BIZHUB 227/287/367   TONER A87M050 - DEVELOP INEO 227 TN323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 P6230CDN TONER TK-5270K - 8Kpgs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DRUM KIT P2235 302RV93010 (DK-1150) - 100Kpgs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 PA 4500 x/  MA 4500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fx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TONER TK-3400 (1T0C0Y0NL0) 12,5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TK-5230C CYAN 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TK-5230M MAGENTA  (1T02R9BNL0)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lastRenderedPageBreak/>
              <w:t>97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M4125idn TONER TK-6115 BK (1T02P10NL0) 15000 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MA4000/ PA4000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cx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TONER TK-5380C (1T02Z0CNL0) - 10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MA4000/ PA4000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cx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TONER TK-5380K (1T02Z00NL0) - 15,5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MA4000/ PA4000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cx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TONER TK-5380M (1T02Z0BNL0) - 10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ECOSYS MA4000/ PA4000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cx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 TONER TK-5380Y (1T02Z0ANL0) - 10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P2040DW TONER BLACK TK-1160 (1T02RY0NL0) 7,2Kpgs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P2235/M2635dn TONER TK-1150 Black 3000Pgs (1T02RV0NL0)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P3145dn TONER TK-3160 BK (1T02T90NL1) 12500 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PA5000x TONER TK-3410 BK(1T0C0X0NL0) 15,5Kpgs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P6230CDN TONER TK-5270C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P6230CDN TONER TK-5270M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P6230CDN TONER TK-5270Y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2554CI TONER TK-8365C Cyan (1T02YPCNL0) 12000 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2554ci TONER TK-8365K (1T02YP0NL0) BLACK - 25Kpgs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2554CI TONER TK-8365M Magenta (1T02YPBNL0) 12000 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KYOCERA TASKALFA 2554CI TONER TK-8365Y Yellow (1T02YPANL0) 12000 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2554CI Waste Toner WT-8500 (1902ND0UN0) 40K 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4052CI/4053CI TONER TK-8525C (KYOTK8525C) CYAN 15000pgs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4052CI/4053CI TONER TK-8525K BLACK 30000Pgs (1T02RM0NL0)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4052CI/4053CI TONER TK-8525M MAGENTA 20000Pgs (1T02RMBNL1)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TASKALFA 4052CI/4053CI TONER TK-8525Y YELLOW 20000Pgs (1T02RMANL1)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TASKALFA 4053CI waste TONER CONTAINER WT 8500 (1902ND0UN0)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TONER TK-1170 BLACK (1T02S50NL0) 7200Pgs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Lexmark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 xml:space="preserve"> B220Z00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Drum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 xml:space="preserve"> 12000pgs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B2236 TONER B222X00 - 6Kpgs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C/MC2425/2535/2640 TONER C242XC0 CYAN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C/MC2425/2535/2640 TONER C242XK0 BK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C/MC2425/2535/2640 TONER C242XM0 MAGENTA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C/MC2425/2535/2640 TONER C242XY0 YELLOW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CS310/410 TONER 702HC CYAN (70C2HC0)  3000pgs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CS310/410 TONER 702HK BLACK (70C2HK0)  4000pgs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CS310/410 TONER 702HM MAGENTA (70C2HM0)  3000pgs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CS310/410 TONER 702HY YELLOW (70C2HY0)  3000pgs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MC 3326 Toner Lexmark C332HC0 Cyan 2.5K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MC 3326 Toner Lexmark C332HK0 Black 3K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MC 3326 Toner Lexmark C332HM0 Magenta 2.5K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MC 3326 Toner Lexmark C332HY0 Yellow 2.5K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MC3224  TONER C3220C0  CYAN -1,5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MC3224  TONER C3220K0 BLACK-1,5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MC3224  TONER C3220M0  MAGENTA -1,5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MC3224  TONER C3220Y0 YELLOW-1,5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 517 TONER 51B2H00  8,5kpgs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MS/ MX421-521-621 TONER  56F2X0E/00 - 20Kpgs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LEXMARK MS/MX 317-417-517-617 TONER 51B2000  2,5kpgs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MS/MX521-621 TONER 56F2U0E/00 - 25Kpgs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MS310 TONER 50F2H00/0E (5.000pgs)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MS510/610 TONER 50F2U00/0E 502U (20.000pgs)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MS517 TONER 51B2X00  20.000kpgs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MX310/410/510/511/611 TONER  60F2H00/0E  (10.000pgs)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S305/S405/S505/S605/Pro205/705 BLACK  (14N1068) - 100XL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S305/S405/S505/S605/Pro205/705 CYAN (14N1069) - 100XL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lastRenderedPageBreak/>
              <w:t>148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S305/S405/S505/S605/Pro205/705 MAGENTA(14N1070) - 100XL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S305/S405/S505/S605/Pro205/705 YELLOW (14N1071) - 100XL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OKI C332/MC363 IMAGE UNIT (DRUM) 44968301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OKI C332/MC363 TONER 46508709 YELLOW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OKI C332/MC363 TONER 46508710 MAGENTA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OKI C332/MC363 TONER 46508711 CYAN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OKI C332/MC363 TONER 46508712 BLACK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PANTUM M6559NW TONER PD-219 BLACK 1,6Kpgs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PANTUM M7300 DRUM DL-410 12000pgs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PANTUM M7300 TONER TL-410X 6000pgs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RICOH AFICIO SG3100SNW INK 41C Cyan (405762) 2200Pgs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RICOH AFICIO SG3100SNW INK 41K Black (405761) 2500Pgs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RICOH AFICIO SG3100SNW INK 41M Magenta (405763) 2200Pgs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RICOH AFICIO SG3100SNW INK 41Y Yellow (405764) 2200Pgs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RICOH AFICIO SG3100SNW Waste Container (405783) 27000Pgs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RICOH M2701MFP TONER MP2014H BLACK (842135) - 12Kpgs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RICOH MP4054SP TONER MP6054 BLACK (842349) - 37Kpgs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CLX6260FD TONER C506L (SU038A) CYAN 3.500pgs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CLX6260FD TONER K506L (SU171A) BLACK 6.000pgs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CLX6260FD TONER M506L (SU305A) MAGENTA 3.500pgs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CLX6260FD TONER Y506L (SU515A) YELLOW 3.500pgs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M2625/2825/2675/2875 TONER BLACK MLT-D116S - 1200pgs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M3320/3370/3820/3870/4020/4070 TONER MLT-D203E 10.000pgs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ML-2950/2955/SCX-4705/4727 TONER MLT-D103L/ELS (SU716A) - 2.5Kpgs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SCX-4655F  TONER MLT-D117S 2500PGS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SL-C3060 BLACK TONER CLT-K503L/ELS SU147A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SL-C3060 CYAN TONER CLT-C503L/ELS SU014A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SL-C3060 MAGENTA TONER CLT-M503L/ELS SU281A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SL-C3060 YELLOW TONER CLT-Y503L/ELS SU491A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SLK3250NR TONER MLT-D704S - 25.000pgs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SL-M2020/2020W TONER &amp; DRUM MLT-D111L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SAMSUNG TONER SF-560R - 3.000pgs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SAMSUNG 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Μ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4020/M4070 TONER MLT-D203U - 15.000pgs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SHARP MX-B200 TONER MX-B20GT1 BLACK 8Kpgs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WASTE TONER (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ΔΟΧΕΙΟ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ΑΠΟΡΡΙΨΗΣ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) DEVELOP INEO 227 - WX104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XEROX  B230, B235 TONER 006R04404 - 6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XEROX B205 TONER BLACK (106R04348) 3000</w:t>
            </w:r>
            <w:r w:rsidRPr="00E2235A">
              <w:rPr>
                <w:rFonts w:cstheme="minorHAnsi"/>
                <w:color w:val="000000"/>
                <w:sz w:val="16"/>
                <w:szCs w:val="16"/>
              </w:rPr>
              <w:t>σελ</w:t>
            </w: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XEROX B230, B235 DRUM  013R00691 - 12 </w:t>
            </w: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  <w:lang w:val="en-US"/>
              </w:rPr>
              <w:t>Kpgs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XEROX DRUM B205 (101R00664)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Σύνολο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255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E2235A">
              <w:rPr>
                <w:rFonts w:cstheme="minorHAnsi"/>
                <w:color w:val="000000"/>
                <w:sz w:val="16"/>
                <w:szCs w:val="16"/>
              </w:rPr>
              <w:t>Γενικό Σύνολο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Pr="004A575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96" w:type="dxa"/>
        <w:tblInd w:w="99" w:type="dxa"/>
        <w:tblLook w:val="04A0"/>
      </w:tblPr>
      <w:tblGrid>
        <w:gridCol w:w="479"/>
        <w:gridCol w:w="5909"/>
        <w:gridCol w:w="620"/>
        <w:gridCol w:w="939"/>
        <w:gridCol w:w="709"/>
        <w:gridCol w:w="1040"/>
      </w:tblGrid>
      <w:tr w:rsidR="00280D96" w:rsidRPr="00E2235A" w:rsidTr="00A955A7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60.6613.445 JOB CENTER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51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5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 xml:space="preserve">Μον. </w:t>
            </w:r>
            <w:proofErr w:type="spellStart"/>
            <w:r w:rsidRPr="00E2235A">
              <w:rPr>
                <w:rFonts w:cstheme="minorHAnsi"/>
                <w:b/>
                <w:bCs/>
                <w:sz w:val="16"/>
                <w:szCs w:val="16"/>
              </w:rPr>
              <w:t>Μέτρ</w:t>
            </w:r>
            <w:proofErr w:type="spellEnd"/>
            <w:r w:rsidRPr="00E2235A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Ποσότητα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Σύνολο</w:t>
            </w: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HP INK OFFICEJET PRO 6600/7110 - 7612  No 932XL BLACK  CN053AE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HP INK OFFICEJET PRO 6600/7110 - 7612  No 933XL CYAN  CN054AE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HP INK OFFICEJET PRO 6600/7110 - 7612  No 933XL MAGENTA  CN055AE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HP INK OFFICEJET PRO 6600/7110 - 7612  No 933XL YELLOW  CN056AE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DK-5230 Original Black Drum Unit (302R793010)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ECOSYS 5521CDW TONER TK-5230C CYAN 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ECOSYS 5521CDW TONER TK-5230M MAGENTA  (1T02R9BNL0)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KYOCERA ECOSYS P2040W TK-1160, </w:t>
            </w:r>
            <w:r w:rsidRPr="00E2235A">
              <w:rPr>
                <w:rFonts w:cstheme="minorHAnsi"/>
                <w:sz w:val="16"/>
                <w:szCs w:val="16"/>
              </w:rPr>
              <w:t>μαύρο</w:t>
            </w: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 Original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11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TASKALFA 4053CI TONER BLACK (TK-8525K) (KYOTK8525K)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12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CYAN (TK-8525C) (KYOTK8525C)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MAGENTA (TK-8525M) (KYOTK8525M)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14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YELLOW (TK-8525Y) (KYOTK8525Y)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E2235A">
              <w:rPr>
                <w:rFonts w:cstheme="minorHAnsi"/>
                <w:sz w:val="16"/>
                <w:szCs w:val="16"/>
                <w:lang w:val="en-US"/>
              </w:rPr>
              <w:t>KYOCERA TASKALFA 4053CI waste TONER CONTAINER WT 8500 (1902ND0UN0)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E2235A">
              <w:rPr>
                <w:rFonts w:cstheme="minorHAnsi"/>
                <w:sz w:val="16"/>
                <w:szCs w:val="16"/>
              </w:rPr>
              <w:t>τεμ</w:t>
            </w:r>
            <w:proofErr w:type="spellEnd"/>
            <w:r w:rsidRPr="00E2235A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223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E2235A">
              <w:rPr>
                <w:rFonts w:cstheme="minorHAnsi"/>
                <w:b/>
                <w:bCs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Pr="004A575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E2235A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60.6613.458 Γραφείο </w:t>
            </w:r>
            <w:proofErr w:type="spellStart"/>
            <w:r w:rsidRPr="00E223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Επιχειρείν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E2235A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E2235A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>KYOCERA DK-5230 Original Black Drum Unit (302R793010)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color w:val="000000"/>
                <w:sz w:val="16"/>
                <w:szCs w:val="16"/>
                <w:lang w:val="en-US"/>
              </w:rPr>
              <w:t>KYOCERA ECOSYS 5521CDW TONER TK-5230C CYAN 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color w:val="000000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color w:val="000000"/>
                <w:sz w:val="16"/>
                <w:szCs w:val="16"/>
                <w:lang w:val="en-US"/>
              </w:rPr>
              <w:t>KYOCERA ECOSYS 5521CDW TONER TK-5230M MAGENTA  (1T02R9BNL0)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color w:val="000000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E2235A">
              <w:rPr>
                <w:color w:val="000000"/>
                <w:sz w:val="16"/>
                <w:szCs w:val="16"/>
                <w:lang w:val="en-US"/>
              </w:rPr>
              <w:t>KYOCERA ECOSYS P2040DW TONER BLACK TK-1160 (1T02RY0NL0) 7,2Kpgs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>KYOCERA TASKALFA 4053CI TONER BLACK (TK-8525K) (KYOTK8525K)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 xml:space="preserve">KYOCERA TASKALFA 4053CI TONER CYAN (TK-8525C) (KYOTK8525C)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 xml:space="preserve">KYOCERA TASKALFA 4053CI TONER MAGENTA (TK-8525M) (KYOTK8525M)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 xml:space="preserve">KYOCERA TASKALFA 4053CI TONER YELLOW (TK-8525Y) (KYOTK8525Y)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E2235A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E2235A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E2235A">
              <w:rPr>
                <w:sz w:val="16"/>
                <w:szCs w:val="16"/>
                <w:lang w:val="en-US"/>
              </w:rPr>
              <w:t>KYOCERA TASKALFA 4053CI waste TONER CONTAINER WT 8500 (1902ND0UN0)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2235A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E223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E2235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E2235A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235A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E2235A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Pr="00E2235A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007672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60.6613.456 HOT SPOT ΝΕΑΠΟΛΗΣ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KYOCERA</w:t>
            </w:r>
            <w:r w:rsidRPr="00007672">
              <w:rPr>
                <w:rFonts w:cstheme="minorHAnsi"/>
                <w:sz w:val="16"/>
                <w:szCs w:val="16"/>
                <w:lang w:val="en-US"/>
              </w:rPr>
              <w:t xml:space="preserve"> DK-5230 Original Black Drum Unit (302R793010)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TK-5230C CYAN 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TK-5230M MAGENTA  (1T02R9BNL0)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KYOCERA ECOSYS P2040DW TONER BLACK TK-1160 (1T02RY0NL0) 7,2Kpgs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sz w:val="16"/>
                <w:szCs w:val="16"/>
                <w:lang w:val="en-US"/>
              </w:rPr>
              <w:t>KYOCERA TASKALFA 4053CI TONER BLACK (TK-8525K) (KYOTK8525K)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CYAN (TK-8525C) (KYOTK8525C)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MAGENTA (TK-8525M) (KYOTK8525M)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sz w:val="16"/>
                <w:szCs w:val="16"/>
                <w:lang w:val="en-US"/>
              </w:rPr>
              <w:t xml:space="preserve">KYOCERA TASKALFA 4053CI TONER YELLOW (TK-8525Y) (KYOTK8525Y)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sz w:val="16"/>
                <w:szCs w:val="16"/>
                <w:lang w:val="en-US"/>
              </w:rPr>
              <w:t>KYOCERA TASKALFA 4053CI waste TONER CONTAINER WT 8500 (1902ND0UN0)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L</w:t>
            </w:r>
            <w:r>
              <w:rPr>
                <w:rFonts w:cstheme="minorHAnsi"/>
                <w:color w:val="000000"/>
                <w:sz w:val="16"/>
                <w:szCs w:val="16"/>
                <w:lang w:val="en-US"/>
              </w:rPr>
              <w:t>EXMARK</w:t>
            </w:r>
            <w:r w:rsidRPr="00007672">
              <w:rPr>
                <w:rFonts w:cstheme="minorHAnsi"/>
                <w:color w:val="000000"/>
                <w:sz w:val="16"/>
                <w:szCs w:val="16"/>
              </w:rPr>
              <w:t xml:space="preserve"> B220Z00 </w:t>
            </w: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Drum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 xml:space="preserve"> 12000pgs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00767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  <w:lang w:val="en-US"/>
              </w:rPr>
              <w:t>LEXMARK B2236 TONER B222X00 - 6Kpgs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rFonts w:cstheme="minorHAnsi"/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007672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60.6613.447 ΚΕΝΤΡΟ ΚΟΙΝΟΤΗΤΑΣ ΔΗΜΟΥ ΒΟΛΟΥ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007672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00767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CANON PIXMA MX 495 INK PG-545XL CL-546XL (COMBO) (8286B011)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>KYOCERA DK-5230 Original Black Drum Unit (302R793010)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KYOCERA ECOSYS 5521CDW TONER TK-5230C CYAN 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KYOCERA ECOSYS 5521CDW TONER TK-5230M MAGENTA  (1T02R9BNL0)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KYOCERA ECOSYS P2040DW TONER BLACK TK-1160 (1T02RY0NL0) 7,2Kpgs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>KYOCERA TASKALFA 4053CI TONER BLACK (TK-8525K) (KYOTK8525K)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 xml:space="preserve">KYOCERA TASKALFA 4053CI TONER CYAN (TK-8525C) (KYOTK8525C)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 xml:space="preserve">KYOCERA TASKALFA 4053CI TONER MAGENTA (TK-8525M) (KYOTK8525M)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 xml:space="preserve">KYOCERA TASKALFA 4053CI TONER YELLOW (TK-8525Y) (KYOTK8525Y)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007672">
              <w:rPr>
                <w:sz w:val="16"/>
                <w:szCs w:val="16"/>
                <w:lang w:val="en-US"/>
              </w:rPr>
              <w:t>KYOCERA TASKALFA 4053CI waste TONER CONTAINER WT 8500 (1902ND0UN0)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007672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 xml:space="preserve">LEXMARK MS415dn Toner 512H Black 5000Pgs (51F2H00) </w:t>
            </w:r>
            <w:r w:rsidRPr="00007672">
              <w:rPr>
                <w:b/>
                <w:bCs/>
                <w:color w:val="000000"/>
                <w:sz w:val="16"/>
                <w:szCs w:val="16"/>
              </w:rPr>
              <w:t>Συμβατό</w:t>
            </w:r>
            <w:r w:rsidRPr="00007672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SAMSUNG Express M2026 / 2022W Toner D111S Black 1000Pgs (SU810A)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 xml:space="preserve">SAMSUNG </w:t>
            </w:r>
            <w:r w:rsidRPr="00007672">
              <w:rPr>
                <w:color w:val="000000"/>
                <w:sz w:val="16"/>
                <w:szCs w:val="16"/>
              </w:rPr>
              <w:t>Μ</w:t>
            </w:r>
            <w:r w:rsidRPr="00007672">
              <w:rPr>
                <w:color w:val="000000"/>
                <w:sz w:val="16"/>
                <w:szCs w:val="16"/>
                <w:lang w:val="en-US"/>
              </w:rPr>
              <w:t>4020 TONER MLT-D203U 15.000pgs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P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007672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60.6613.448 ΚΕΝΤΡΟ ΚΟΙΝΟΤΗΤΑΣ ΡΟΜΑ ΑΛΙΒΕΡΙΟΥ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007672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00767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HP LASERJET 1020 Toner HP12A  (Q2612A)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LEXMARK MS421 DRUM UNIT 56F0Z00 - 60Kpgs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LEXMARK MS421 TONER 56F2X0E/00 - 20Kpgs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 xml:space="preserve">PANASONIC DP1520 TONER DQ-TU10J 10Kpgs </w:t>
            </w:r>
            <w:r w:rsidRPr="00007672">
              <w:rPr>
                <w:b/>
                <w:bCs/>
                <w:color w:val="000000"/>
                <w:sz w:val="16"/>
                <w:szCs w:val="16"/>
              </w:rPr>
              <w:t>Συμβατό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 xml:space="preserve">SAMSUNG ML-1610 TONER MLT-D119L 3000 </w:t>
            </w:r>
            <w:r w:rsidRPr="00007672">
              <w:rPr>
                <w:color w:val="000000"/>
                <w:sz w:val="16"/>
                <w:szCs w:val="16"/>
              </w:rPr>
              <w:t>σελ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70352E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60.6613.449 ΚΕΝΤΡΟ ΚΟΙΝΟΤΗΤΑΣ ΡΟΜΑ ΑΓ. ΠΑΡΑΣΚΕΥΗΣ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007672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00767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HP INK HP650 BLACK (CZ101AE)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HP INK HP650 COLOR (CZ102AE)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LEXMARK MS312 TONER 51F2H00/0E 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KONICA - MINOLTA TONER TN116 2-Pack Black 2x11000Pgs (A1UC050)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007672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60.6613.440 ΚΗΦΗ Βόλου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007672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00767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CANON MX360 INK PG-512 BK 400</w:t>
            </w:r>
            <w:r w:rsidRPr="00007672">
              <w:rPr>
                <w:color w:val="000000"/>
                <w:sz w:val="16"/>
                <w:szCs w:val="16"/>
              </w:rPr>
              <w:t>σελ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007672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007672">
              <w:rPr>
                <w:color w:val="000000"/>
                <w:sz w:val="16"/>
                <w:szCs w:val="16"/>
                <w:lang w:val="en-US"/>
              </w:rPr>
              <w:t>CANON MX360 INK CL-513 COLOR 400</w:t>
            </w:r>
            <w:r w:rsidRPr="00007672">
              <w:rPr>
                <w:color w:val="000000"/>
                <w:sz w:val="16"/>
                <w:szCs w:val="16"/>
              </w:rPr>
              <w:t>σελ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7672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00767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00767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007672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7672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007672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4A5756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60.6613.442 ΚΗΦΗ ΑΓΡΙΑΣ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4A5756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4A575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KYOCERA ECOSYS 5521CDW TONER TK-5230K BLACK (1T02R90NL0)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KYOCERA ECOSYS 5521CDW TONER TK-5230Y YELLOW (1T02R9ANL0)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KYOCERA ECOSYS 5521CDW TONER TK-5230M MAGENTA (1T02R9BNL0)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KYOCERA ECOSYS 5521CDW TONER TK-5230C CYAN (1T02R9CNL0)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79"/>
        <w:gridCol w:w="5909"/>
        <w:gridCol w:w="620"/>
        <w:gridCol w:w="920"/>
        <w:gridCol w:w="680"/>
        <w:gridCol w:w="1040"/>
      </w:tblGrid>
      <w:tr w:rsidR="00280D96" w:rsidRPr="004A5756" w:rsidTr="00A955A7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60.6613.444 ΚΗΦΗ Ν. ΑΓΧΙΑΛΟΥ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51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4A5756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4A575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4A5756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 xml:space="preserve">CANON MX495 CANON INK CL-546 </w:t>
            </w:r>
            <w:r w:rsidRPr="004A5756">
              <w:rPr>
                <w:sz w:val="16"/>
                <w:szCs w:val="16"/>
              </w:rPr>
              <w:t>Χ</w:t>
            </w:r>
            <w:r w:rsidRPr="004A5756">
              <w:rPr>
                <w:sz w:val="16"/>
                <w:szCs w:val="16"/>
                <w:lang w:val="en-US"/>
              </w:rPr>
              <w:t>L COLOR 300pgs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4A5756">
              <w:rPr>
                <w:sz w:val="16"/>
                <w:szCs w:val="16"/>
              </w:rPr>
              <w:t>τεμ</w:t>
            </w:r>
            <w:proofErr w:type="spellEnd"/>
            <w:r w:rsidRPr="004A5756">
              <w:rPr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>CANON MX495 CANON INK PG-545 XL BLACK 400pgs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4A5756">
              <w:rPr>
                <w:sz w:val="16"/>
                <w:szCs w:val="16"/>
              </w:rPr>
              <w:t>τεμ</w:t>
            </w:r>
            <w:proofErr w:type="spellEnd"/>
            <w:r w:rsidRPr="004A5756">
              <w:rPr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p w:rsidR="00280D96" w:rsidRPr="00280D96" w:rsidRDefault="00280D96" w:rsidP="00280D96">
      <w:pPr>
        <w:spacing w:after="0"/>
        <w:rPr>
          <w:rFonts w:eastAsia="SimSun" w:cstheme="minorHAnsi"/>
          <w:sz w:val="20"/>
          <w:szCs w:val="20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4A5756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15.6613.441 ΚΔΗΦ ΑΜΕΑ ΒΟΛΟΥ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4A5756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4A575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HP LASERJET PRO M254dw TONER  HP 203X BLACK HC 3,2K (CF540X)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HP LASERJET PRO M254dw TONER  HP 203X YELLOW HC 2,5K (CF542X)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HP LASERJET PRO M254dw TONER  HP 203X CYAN HC 2,5K (CF541X)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HP LASERJET PRO M254dw TONER  HP 203X MAGENTA HC 2,5K (CF543X)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Pr="00007672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60.6613.446 ΞΕΝΩΝΑΣ ΑΣΤΕΓΩΝ ΝΕΑΠΟΛΗΣ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51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ind w:right="-101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4A5756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4A575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EPSON WF-C5710 TONER T9451 XL BLACK (C13T945140) 5Kpgs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EPSON WF-C5710 TONER T9452 XL CYAN (C13T945240) 5Kpgs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EPSON WF-C5710 TONER T9453 XL MAGENTA (C13T945340) 5Kpgs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EPSON WF-C5710 TONER T9454 XL YELLOW (C13T945440) 5Kpgs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>KYOCERA TASKALFA 4053CI TONER BLACK (TK-8525K) (KYOTK8525K)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 xml:space="preserve">KYOCERA TASKALFA 4053CI TONER YELLOW (TK-8525Y) (KYOTK8525Y) 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 xml:space="preserve">KYOCERA TASKALFA 4053CI TONER MAGENTA (TK-8525M) (KYOTK8525M) 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25" w:type="dxa"/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sz w:val="16"/>
                <w:szCs w:val="16"/>
                <w:lang w:val="en-US"/>
              </w:rPr>
            </w:pPr>
            <w:r w:rsidRPr="004A5756">
              <w:rPr>
                <w:sz w:val="16"/>
                <w:szCs w:val="16"/>
                <w:lang w:val="en-US"/>
              </w:rPr>
              <w:t xml:space="preserve">KYOCERA TASKALFA 4053CI TONER CYAN (TK-8525C) (KYOTK8525C) 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  <w:r w:rsidRPr="004A5756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tbl>
      <w:tblPr>
        <w:tblW w:w="9648" w:type="dxa"/>
        <w:tblInd w:w="99" w:type="dxa"/>
        <w:tblLook w:val="04A0"/>
      </w:tblPr>
      <w:tblGrid>
        <w:gridCol w:w="463"/>
        <w:gridCol w:w="5925"/>
        <w:gridCol w:w="620"/>
        <w:gridCol w:w="920"/>
        <w:gridCol w:w="680"/>
        <w:gridCol w:w="1040"/>
      </w:tblGrid>
      <w:tr w:rsidR="00280D96" w:rsidRPr="0070352E" w:rsidTr="00A955A7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15.6613.226 ΚΔΑΠ ΜΕΑ ΒΟΛΟΥ / ΚΔΑΠ ΜΕΑ ΝΕΑΣ ΙΩΝΙΑΣ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5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A/A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Περιγραφή Είδους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 xml:space="preserve">Μον. </w:t>
            </w:r>
            <w:proofErr w:type="spellStart"/>
            <w:r w:rsidRPr="004A5756">
              <w:rPr>
                <w:b/>
                <w:bCs/>
                <w:color w:val="000000"/>
                <w:sz w:val="16"/>
                <w:szCs w:val="16"/>
              </w:rPr>
              <w:t>Μέτρ</w:t>
            </w:r>
            <w:proofErr w:type="spellEnd"/>
            <w:r w:rsidRPr="004A5756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KYOCERA KM-1635 (TK-410) 15Kpgs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KYOCERA ECOSYS M2735dn TONER TK-1150 Black 3000Pgs (1T02RV0NL0)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D96" w:rsidRPr="004A5756" w:rsidRDefault="00280D96" w:rsidP="00A955A7">
            <w:pPr>
              <w:spacing w:after="0"/>
              <w:rPr>
                <w:color w:val="000000"/>
                <w:sz w:val="16"/>
                <w:szCs w:val="16"/>
                <w:lang w:val="en-US"/>
              </w:rPr>
            </w:pPr>
            <w:r w:rsidRPr="004A5756">
              <w:rPr>
                <w:color w:val="000000"/>
                <w:sz w:val="16"/>
                <w:szCs w:val="16"/>
                <w:lang w:val="en-US"/>
              </w:rPr>
              <w:t>LEXMARK TONER MX310 TONER 60F2H00/0E  (10.000pgs)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A5756">
              <w:rPr>
                <w:color w:val="000000"/>
                <w:sz w:val="16"/>
                <w:szCs w:val="16"/>
              </w:rPr>
              <w:t>τεμ</w:t>
            </w:r>
            <w:proofErr w:type="spellEnd"/>
            <w:r w:rsidRPr="004A575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4A575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ΦΠΑ 24%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80D96" w:rsidRPr="004A5756" w:rsidTr="00A955A7">
        <w:trPr>
          <w:trHeight w:val="300"/>
        </w:trPr>
        <w:tc>
          <w:tcPr>
            <w:tcW w:w="8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A5756">
              <w:rPr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D96" w:rsidRPr="004A5756" w:rsidRDefault="00280D96" w:rsidP="00A955A7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80D96" w:rsidRDefault="00280D96" w:rsidP="00280D96">
      <w:pPr>
        <w:spacing w:after="0"/>
        <w:rPr>
          <w:rFonts w:eastAsia="SimSun" w:cstheme="minorHAnsi"/>
          <w:sz w:val="20"/>
          <w:szCs w:val="20"/>
          <w:lang w:val="en-US"/>
        </w:rPr>
      </w:pPr>
    </w:p>
    <w:p w:rsidR="00000000" w:rsidRDefault="00280D96"/>
    <w:p w:rsidR="00280D96" w:rsidRDefault="00280D96" w:rsidP="00280D96">
      <w:pPr>
        <w:jc w:val="center"/>
      </w:pPr>
      <w:r>
        <w:t>Ο ΠΡΟΣΦΕΡΩΝ</w:t>
      </w:r>
    </w:p>
    <w:p w:rsidR="00280D96" w:rsidRDefault="00280D96" w:rsidP="00280D96">
      <w:pPr>
        <w:jc w:val="center"/>
      </w:pPr>
    </w:p>
    <w:p w:rsidR="00280D96" w:rsidRDefault="00280D96" w:rsidP="00280D96">
      <w:pPr>
        <w:jc w:val="center"/>
      </w:pPr>
      <w:r>
        <w:t>……………………………</w:t>
      </w:r>
    </w:p>
    <w:sectPr w:rsidR="00280D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5">
    <w:nsid w:val="16CB15B6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6">
    <w:nsid w:val="35263656"/>
    <w:multiLevelType w:val="hybridMultilevel"/>
    <w:tmpl w:val="8C344272"/>
    <w:lvl w:ilvl="0" w:tplc="EFD6796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6E41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B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6F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A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A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8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C10F3"/>
    <w:multiLevelType w:val="hybridMultilevel"/>
    <w:tmpl w:val="FFC026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07745"/>
    <w:multiLevelType w:val="hybridMultilevel"/>
    <w:tmpl w:val="BDA059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>
    <w:nsid w:val="6EA322DC"/>
    <w:multiLevelType w:val="hybridMultilevel"/>
    <w:tmpl w:val="3662DCA8"/>
    <w:lvl w:ilvl="0" w:tplc="9E328ED0">
      <w:start w:val="1"/>
      <w:numFmt w:val="decimal"/>
      <w:lvlText w:val="%1."/>
      <w:lvlJc w:val="left"/>
      <w:pPr>
        <w:ind w:left="720" w:hanging="360"/>
      </w:pPr>
    </w:lvl>
    <w:lvl w:ilvl="1" w:tplc="4E7EA84A" w:tentative="1">
      <w:start w:val="1"/>
      <w:numFmt w:val="lowerLetter"/>
      <w:lvlText w:val="%2."/>
      <w:lvlJc w:val="left"/>
      <w:pPr>
        <w:ind w:left="1440" w:hanging="360"/>
      </w:pPr>
    </w:lvl>
    <w:lvl w:ilvl="2" w:tplc="8B969880" w:tentative="1">
      <w:start w:val="1"/>
      <w:numFmt w:val="lowerRoman"/>
      <w:lvlText w:val="%3."/>
      <w:lvlJc w:val="right"/>
      <w:pPr>
        <w:ind w:left="2160" w:hanging="180"/>
      </w:pPr>
    </w:lvl>
    <w:lvl w:ilvl="3" w:tplc="F490B8BE" w:tentative="1">
      <w:start w:val="1"/>
      <w:numFmt w:val="decimal"/>
      <w:lvlText w:val="%4."/>
      <w:lvlJc w:val="left"/>
      <w:pPr>
        <w:ind w:left="2880" w:hanging="360"/>
      </w:pPr>
    </w:lvl>
    <w:lvl w:ilvl="4" w:tplc="00AE7060" w:tentative="1">
      <w:start w:val="1"/>
      <w:numFmt w:val="lowerLetter"/>
      <w:lvlText w:val="%5."/>
      <w:lvlJc w:val="left"/>
      <w:pPr>
        <w:ind w:left="3600" w:hanging="360"/>
      </w:pPr>
    </w:lvl>
    <w:lvl w:ilvl="5" w:tplc="A6CA34F4" w:tentative="1">
      <w:start w:val="1"/>
      <w:numFmt w:val="lowerRoman"/>
      <w:lvlText w:val="%6."/>
      <w:lvlJc w:val="right"/>
      <w:pPr>
        <w:ind w:left="4320" w:hanging="180"/>
      </w:pPr>
    </w:lvl>
    <w:lvl w:ilvl="6" w:tplc="D1124F28" w:tentative="1">
      <w:start w:val="1"/>
      <w:numFmt w:val="decimal"/>
      <w:lvlText w:val="%7."/>
      <w:lvlJc w:val="left"/>
      <w:pPr>
        <w:ind w:left="5040" w:hanging="360"/>
      </w:pPr>
    </w:lvl>
    <w:lvl w:ilvl="7" w:tplc="2C644634" w:tentative="1">
      <w:start w:val="1"/>
      <w:numFmt w:val="lowerLetter"/>
      <w:lvlText w:val="%8."/>
      <w:lvlJc w:val="left"/>
      <w:pPr>
        <w:ind w:left="5760" w:hanging="360"/>
      </w:pPr>
    </w:lvl>
    <w:lvl w:ilvl="8" w:tplc="C2DAD9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280D96"/>
    <w:rsid w:val="0028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280D96"/>
    <w:pPr>
      <w:keepNext/>
      <w:pageBreakBefore/>
      <w:pBdr>
        <w:bottom w:val="single" w:sz="20" w:space="1" w:color="000080"/>
      </w:pBdr>
      <w:suppressAutoHyphens/>
      <w:spacing w:before="320" w:after="16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styleId="2">
    <w:name w:val="heading 2"/>
    <w:basedOn w:val="1"/>
    <w:next w:val="a"/>
    <w:link w:val="2Char"/>
    <w:uiPriority w:val="9"/>
    <w:qFormat/>
    <w:rsid w:val="00280D96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280D96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ar-SA"/>
    </w:rPr>
  </w:style>
  <w:style w:type="paragraph" w:styleId="4">
    <w:name w:val="heading 4"/>
    <w:basedOn w:val="a"/>
    <w:next w:val="a"/>
    <w:link w:val="4Char"/>
    <w:uiPriority w:val="9"/>
    <w:qFormat/>
    <w:rsid w:val="00280D96"/>
    <w:pPr>
      <w:keepNext/>
      <w:suppressAutoHyphens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Cs w:val="28"/>
      <w:lang w:val="en-GB" w:eastAsia="ar-SA"/>
    </w:rPr>
  </w:style>
  <w:style w:type="paragraph" w:styleId="5">
    <w:name w:val="heading 5"/>
    <w:basedOn w:val="a"/>
    <w:next w:val="a"/>
    <w:link w:val="5Char"/>
    <w:uiPriority w:val="9"/>
    <w:qFormat/>
    <w:rsid w:val="00280D96"/>
    <w:pPr>
      <w:numPr>
        <w:ilvl w:val="4"/>
        <w:numId w:val="1"/>
      </w:numPr>
      <w:suppressAutoHyphens/>
      <w:spacing w:before="200" w:line="280" w:lineRule="exact"/>
      <w:jc w:val="both"/>
      <w:outlineLvl w:val="4"/>
    </w:pPr>
    <w:rPr>
      <w:rFonts w:ascii="Lucida Sans" w:eastAsia="Times New Roman" w:hAnsi="Lucida Sans" w:cs="Lucida Sans"/>
      <w:b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80D96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basedOn w:val="a0"/>
    <w:link w:val="2"/>
    <w:uiPriority w:val="9"/>
    <w:rsid w:val="00280D96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">
    <w:name w:val="Επικεφαλίδα 3 Char"/>
    <w:basedOn w:val="a0"/>
    <w:link w:val="3"/>
    <w:uiPriority w:val="9"/>
    <w:rsid w:val="00280D96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uiPriority w:val="9"/>
    <w:rsid w:val="00280D96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5Char">
    <w:name w:val="Επικεφαλίδα 5 Char"/>
    <w:basedOn w:val="a0"/>
    <w:link w:val="5"/>
    <w:uiPriority w:val="9"/>
    <w:rsid w:val="00280D96"/>
    <w:rPr>
      <w:rFonts w:ascii="Lucida Sans" w:eastAsia="Times New Roman" w:hAnsi="Lucida Sans" w:cs="Lucida Sans"/>
      <w:b/>
      <w:szCs w:val="20"/>
      <w:lang w:val="en-US" w:eastAsia="ar-SA"/>
    </w:rPr>
  </w:style>
  <w:style w:type="character" w:customStyle="1" w:styleId="WW8Num1z0">
    <w:name w:val="WW8Num1z0"/>
    <w:rsid w:val="00280D96"/>
  </w:style>
  <w:style w:type="character" w:customStyle="1" w:styleId="WW8Num1z1">
    <w:name w:val="WW8Num1z1"/>
    <w:rsid w:val="00280D96"/>
  </w:style>
  <w:style w:type="character" w:customStyle="1" w:styleId="WW8Num1z2">
    <w:name w:val="WW8Num1z2"/>
    <w:rsid w:val="00280D96"/>
  </w:style>
  <w:style w:type="character" w:customStyle="1" w:styleId="WW8Num1z3">
    <w:name w:val="WW8Num1z3"/>
    <w:rsid w:val="00280D96"/>
  </w:style>
  <w:style w:type="character" w:customStyle="1" w:styleId="WW8Num1z4">
    <w:name w:val="WW8Num1z4"/>
    <w:rsid w:val="00280D96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280D96"/>
  </w:style>
  <w:style w:type="character" w:customStyle="1" w:styleId="WW8Num1z6">
    <w:name w:val="WW8Num1z6"/>
    <w:rsid w:val="00280D96"/>
  </w:style>
  <w:style w:type="character" w:customStyle="1" w:styleId="WW8Num1z7">
    <w:name w:val="WW8Num1z7"/>
    <w:rsid w:val="00280D96"/>
  </w:style>
  <w:style w:type="character" w:customStyle="1" w:styleId="WW8Num1z8">
    <w:name w:val="WW8Num1z8"/>
    <w:rsid w:val="00280D96"/>
  </w:style>
  <w:style w:type="character" w:customStyle="1" w:styleId="WW8Num2z0">
    <w:name w:val="WW8Num2z0"/>
    <w:rsid w:val="00280D96"/>
    <w:rPr>
      <w:rFonts w:ascii="Symbol" w:hAnsi="Symbol" w:cs="Symbol"/>
      <w:lang w:val="el-GR"/>
    </w:rPr>
  </w:style>
  <w:style w:type="character" w:customStyle="1" w:styleId="WW8Num3z0">
    <w:name w:val="WW8Num3z0"/>
    <w:rsid w:val="00280D96"/>
    <w:rPr>
      <w:lang w:val="el-GR"/>
    </w:rPr>
  </w:style>
  <w:style w:type="character" w:customStyle="1" w:styleId="WW8Num4z0">
    <w:name w:val="WW8Num4z0"/>
    <w:rsid w:val="00280D96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280D96"/>
    <w:rPr>
      <w:shd w:val="clear" w:color="auto" w:fill="FFFF00"/>
      <w:lang w:val="el-GR"/>
    </w:rPr>
  </w:style>
  <w:style w:type="character" w:customStyle="1" w:styleId="WW8Num6z0">
    <w:name w:val="WW8Num6z0"/>
    <w:rsid w:val="00280D96"/>
    <w:rPr>
      <w:b/>
      <w:bCs/>
      <w:szCs w:val="22"/>
      <w:lang w:val="el-GR"/>
    </w:rPr>
  </w:style>
  <w:style w:type="character" w:customStyle="1" w:styleId="WW8Num6z1">
    <w:name w:val="WW8Num6z1"/>
    <w:rsid w:val="00280D96"/>
  </w:style>
  <w:style w:type="character" w:customStyle="1" w:styleId="WW8Num6z2">
    <w:name w:val="WW8Num6z2"/>
    <w:rsid w:val="00280D96"/>
  </w:style>
  <w:style w:type="character" w:customStyle="1" w:styleId="WW8Num6z3">
    <w:name w:val="WW8Num6z3"/>
    <w:rsid w:val="00280D96"/>
  </w:style>
  <w:style w:type="character" w:customStyle="1" w:styleId="WW8Num6z4">
    <w:name w:val="WW8Num6z4"/>
    <w:rsid w:val="00280D96"/>
  </w:style>
  <w:style w:type="character" w:customStyle="1" w:styleId="WW8Num6z5">
    <w:name w:val="WW8Num6z5"/>
    <w:rsid w:val="00280D96"/>
  </w:style>
  <w:style w:type="character" w:customStyle="1" w:styleId="WW8Num6z6">
    <w:name w:val="WW8Num6z6"/>
    <w:rsid w:val="00280D96"/>
  </w:style>
  <w:style w:type="character" w:customStyle="1" w:styleId="WW8Num6z7">
    <w:name w:val="WW8Num6z7"/>
    <w:rsid w:val="00280D96"/>
  </w:style>
  <w:style w:type="character" w:customStyle="1" w:styleId="WW8Num6z8">
    <w:name w:val="WW8Num6z8"/>
    <w:rsid w:val="00280D96"/>
  </w:style>
  <w:style w:type="character" w:customStyle="1" w:styleId="WW8Num7z0">
    <w:name w:val="WW8Num7z0"/>
    <w:rsid w:val="00280D96"/>
    <w:rPr>
      <w:b/>
      <w:bCs/>
      <w:szCs w:val="22"/>
      <w:lang w:val="el-GR"/>
    </w:rPr>
  </w:style>
  <w:style w:type="character" w:customStyle="1" w:styleId="WW8Num7z1">
    <w:name w:val="WW8Num7z1"/>
    <w:rsid w:val="00280D96"/>
    <w:rPr>
      <w:rFonts w:eastAsia="Calibri"/>
      <w:lang w:val="el-GR"/>
    </w:rPr>
  </w:style>
  <w:style w:type="character" w:customStyle="1" w:styleId="WW8Num7z2">
    <w:name w:val="WW8Num7z2"/>
    <w:rsid w:val="00280D96"/>
  </w:style>
  <w:style w:type="character" w:customStyle="1" w:styleId="WW8Num7z3">
    <w:name w:val="WW8Num7z3"/>
    <w:rsid w:val="00280D96"/>
  </w:style>
  <w:style w:type="character" w:customStyle="1" w:styleId="WW8Num7z4">
    <w:name w:val="WW8Num7z4"/>
    <w:rsid w:val="00280D96"/>
  </w:style>
  <w:style w:type="character" w:customStyle="1" w:styleId="WW8Num7z5">
    <w:name w:val="WW8Num7z5"/>
    <w:rsid w:val="00280D96"/>
  </w:style>
  <w:style w:type="character" w:customStyle="1" w:styleId="WW8Num7z6">
    <w:name w:val="WW8Num7z6"/>
    <w:rsid w:val="00280D96"/>
  </w:style>
  <w:style w:type="character" w:customStyle="1" w:styleId="WW8Num7z7">
    <w:name w:val="WW8Num7z7"/>
    <w:rsid w:val="00280D96"/>
  </w:style>
  <w:style w:type="character" w:customStyle="1" w:styleId="WW8Num7z8">
    <w:name w:val="WW8Num7z8"/>
    <w:rsid w:val="00280D96"/>
  </w:style>
  <w:style w:type="character" w:customStyle="1" w:styleId="WW8Num8z0">
    <w:name w:val="WW8Num8z0"/>
    <w:rsid w:val="00280D96"/>
    <w:rPr>
      <w:rFonts w:ascii="Symbol" w:hAnsi="Symbol" w:cs="OpenSymbol"/>
      <w:color w:val="5B9BD5"/>
    </w:rPr>
  </w:style>
  <w:style w:type="character" w:customStyle="1" w:styleId="WW8Num9z0">
    <w:name w:val="WW8Num9z0"/>
    <w:rsid w:val="00280D96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280D96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280D96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280D96"/>
    <w:rPr>
      <w:rFonts w:ascii="Courier New" w:hAnsi="Courier New" w:cs="Courier New" w:hint="default"/>
    </w:rPr>
  </w:style>
  <w:style w:type="character" w:customStyle="1" w:styleId="WW8Num11z2">
    <w:name w:val="WW8Num11z2"/>
    <w:rsid w:val="00280D96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280D96"/>
  </w:style>
  <w:style w:type="character" w:customStyle="1" w:styleId="WW8Num10z1">
    <w:name w:val="WW8Num10z1"/>
    <w:rsid w:val="00280D96"/>
  </w:style>
  <w:style w:type="character" w:customStyle="1" w:styleId="WW8Num10z2">
    <w:name w:val="WW8Num10z2"/>
    <w:rsid w:val="00280D96"/>
  </w:style>
  <w:style w:type="character" w:customStyle="1" w:styleId="WW8Num10z3">
    <w:name w:val="WW8Num10z3"/>
    <w:rsid w:val="00280D96"/>
  </w:style>
  <w:style w:type="character" w:customStyle="1" w:styleId="WW8Num10z4">
    <w:name w:val="WW8Num10z4"/>
    <w:rsid w:val="00280D96"/>
  </w:style>
  <w:style w:type="character" w:customStyle="1" w:styleId="WW8Num10z5">
    <w:name w:val="WW8Num10z5"/>
    <w:rsid w:val="00280D96"/>
  </w:style>
  <w:style w:type="character" w:customStyle="1" w:styleId="WW8Num10z6">
    <w:name w:val="WW8Num10z6"/>
    <w:rsid w:val="00280D96"/>
  </w:style>
  <w:style w:type="character" w:customStyle="1" w:styleId="WW8Num10z7">
    <w:name w:val="WW8Num10z7"/>
    <w:rsid w:val="00280D96"/>
  </w:style>
  <w:style w:type="character" w:customStyle="1" w:styleId="WW8Num10z8">
    <w:name w:val="WW8Num10z8"/>
    <w:rsid w:val="00280D96"/>
  </w:style>
  <w:style w:type="character" w:customStyle="1" w:styleId="WW-">
    <w:name w:val="WW-Προεπιλεγμένη γραμματοσειρά"/>
    <w:rsid w:val="00280D96"/>
  </w:style>
  <w:style w:type="character" w:customStyle="1" w:styleId="WW-DefaultParagraphFont">
    <w:name w:val="WW-Default Paragraph Font"/>
    <w:rsid w:val="00280D96"/>
  </w:style>
  <w:style w:type="character" w:customStyle="1" w:styleId="WW8Num8z1">
    <w:name w:val="WW8Num8z1"/>
    <w:rsid w:val="00280D96"/>
    <w:rPr>
      <w:rFonts w:eastAsia="Calibri"/>
      <w:lang w:val="el-GR"/>
    </w:rPr>
  </w:style>
  <w:style w:type="character" w:customStyle="1" w:styleId="WW8Num8z2">
    <w:name w:val="WW8Num8z2"/>
    <w:rsid w:val="00280D96"/>
  </w:style>
  <w:style w:type="character" w:customStyle="1" w:styleId="WW8Num8z3">
    <w:name w:val="WW8Num8z3"/>
    <w:rsid w:val="00280D96"/>
  </w:style>
  <w:style w:type="character" w:customStyle="1" w:styleId="WW8Num8z4">
    <w:name w:val="WW8Num8z4"/>
    <w:rsid w:val="00280D96"/>
  </w:style>
  <w:style w:type="character" w:customStyle="1" w:styleId="WW8Num8z5">
    <w:name w:val="WW8Num8z5"/>
    <w:rsid w:val="00280D96"/>
  </w:style>
  <w:style w:type="character" w:customStyle="1" w:styleId="WW8Num8z6">
    <w:name w:val="WW8Num8z6"/>
    <w:rsid w:val="00280D96"/>
  </w:style>
  <w:style w:type="character" w:customStyle="1" w:styleId="WW8Num8z7">
    <w:name w:val="WW8Num8z7"/>
    <w:rsid w:val="00280D96"/>
  </w:style>
  <w:style w:type="character" w:customStyle="1" w:styleId="WW8Num8z8">
    <w:name w:val="WW8Num8z8"/>
    <w:rsid w:val="00280D96"/>
  </w:style>
  <w:style w:type="character" w:customStyle="1" w:styleId="WW8Num11z3">
    <w:name w:val="WW8Num11z3"/>
    <w:rsid w:val="00280D96"/>
  </w:style>
  <w:style w:type="character" w:customStyle="1" w:styleId="WW8Num11z4">
    <w:name w:val="WW8Num11z4"/>
    <w:rsid w:val="00280D96"/>
  </w:style>
  <w:style w:type="character" w:customStyle="1" w:styleId="WW8Num11z5">
    <w:name w:val="WW8Num11z5"/>
    <w:rsid w:val="00280D96"/>
  </w:style>
  <w:style w:type="character" w:customStyle="1" w:styleId="WW8Num11z6">
    <w:name w:val="WW8Num11z6"/>
    <w:rsid w:val="00280D96"/>
  </w:style>
  <w:style w:type="character" w:customStyle="1" w:styleId="WW8Num11z7">
    <w:name w:val="WW8Num11z7"/>
    <w:rsid w:val="00280D96"/>
  </w:style>
  <w:style w:type="character" w:customStyle="1" w:styleId="WW8Num11z8">
    <w:name w:val="WW8Num11z8"/>
    <w:rsid w:val="00280D96"/>
  </w:style>
  <w:style w:type="character" w:customStyle="1" w:styleId="WW-DefaultParagraphFont1">
    <w:name w:val="WW-Default Paragraph Font1"/>
    <w:rsid w:val="00280D96"/>
  </w:style>
  <w:style w:type="character" w:customStyle="1" w:styleId="40">
    <w:name w:val="Προεπιλεγμένη γραμματοσειρά4"/>
    <w:rsid w:val="00280D96"/>
  </w:style>
  <w:style w:type="character" w:customStyle="1" w:styleId="WW8Num2z1">
    <w:name w:val="WW8Num2z1"/>
    <w:rsid w:val="00280D96"/>
  </w:style>
  <w:style w:type="character" w:customStyle="1" w:styleId="WW8Num2z2">
    <w:name w:val="WW8Num2z2"/>
    <w:rsid w:val="00280D96"/>
  </w:style>
  <w:style w:type="character" w:customStyle="1" w:styleId="WW8Num2z3">
    <w:name w:val="WW8Num2z3"/>
    <w:rsid w:val="00280D96"/>
  </w:style>
  <w:style w:type="character" w:customStyle="1" w:styleId="WW8Num2z4">
    <w:name w:val="WW8Num2z4"/>
    <w:rsid w:val="00280D96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280D96"/>
  </w:style>
  <w:style w:type="character" w:customStyle="1" w:styleId="WW8Num2z6">
    <w:name w:val="WW8Num2z6"/>
    <w:rsid w:val="00280D96"/>
  </w:style>
  <w:style w:type="character" w:customStyle="1" w:styleId="WW8Num2z7">
    <w:name w:val="WW8Num2z7"/>
    <w:rsid w:val="00280D96"/>
  </w:style>
  <w:style w:type="character" w:customStyle="1" w:styleId="WW8Num2z8">
    <w:name w:val="WW8Num2z8"/>
    <w:rsid w:val="00280D96"/>
  </w:style>
  <w:style w:type="character" w:customStyle="1" w:styleId="WW8Num9z1">
    <w:name w:val="WW8Num9z1"/>
    <w:rsid w:val="00280D96"/>
    <w:rPr>
      <w:rFonts w:eastAsia="Calibri"/>
      <w:lang w:val="el-GR"/>
    </w:rPr>
  </w:style>
  <w:style w:type="character" w:customStyle="1" w:styleId="WW8Num9z2">
    <w:name w:val="WW8Num9z2"/>
    <w:rsid w:val="00280D96"/>
  </w:style>
  <w:style w:type="character" w:customStyle="1" w:styleId="WW8Num9z3">
    <w:name w:val="WW8Num9z3"/>
    <w:rsid w:val="00280D96"/>
  </w:style>
  <w:style w:type="character" w:customStyle="1" w:styleId="WW8Num9z4">
    <w:name w:val="WW8Num9z4"/>
    <w:rsid w:val="00280D96"/>
  </w:style>
  <w:style w:type="character" w:customStyle="1" w:styleId="WW8Num9z5">
    <w:name w:val="WW8Num9z5"/>
    <w:rsid w:val="00280D96"/>
  </w:style>
  <w:style w:type="character" w:customStyle="1" w:styleId="WW8Num9z6">
    <w:name w:val="WW8Num9z6"/>
    <w:rsid w:val="00280D96"/>
  </w:style>
  <w:style w:type="character" w:customStyle="1" w:styleId="WW8Num9z7">
    <w:name w:val="WW8Num9z7"/>
    <w:rsid w:val="00280D96"/>
  </w:style>
  <w:style w:type="character" w:customStyle="1" w:styleId="WW8Num9z8">
    <w:name w:val="WW8Num9z8"/>
    <w:rsid w:val="00280D96"/>
  </w:style>
  <w:style w:type="character" w:customStyle="1" w:styleId="WW-DefaultParagraphFont11">
    <w:name w:val="WW-Default Paragraph Font11"/>
    <w:rsid w:val="00280D96"/>
  </w:style>
  <w:style w:type="character" w:customStyle="1" w:styleId="WW8Num12z0">
    <w:name w:val="WW8Num12z0"/>
    <w:rsid w:val="00280D96"/>
    <w:rPr>
      <w:rFonts w:ascii="Symbol" w:hAnsi="Symbol" w:cs="Symbol"/>
    </w:rPr>
  </w:style>
  <w:style w:type="character" w:customStyle="1" w:styleId="WW8Num12z1">
    <w:name w:val="WW8Num12z1"/>
    <w:rsid w:val="00280D96"/>
    <w:rPr>
      <w:rFonts w:ascii="Courier New" w:hAnsi="Courier New" w:cs="Courier New"/>
    </w:rPr>
  </w:style>
  <w:style w:type="character" w:customStyle="1" w:styleId="WW8Num12z2">
    <w:name w:val="WW8Num12z2"/>
    <w:rsid w:val="00280D96"/>
    <w:rPr>
      <w:rFonts w:ascii="Wingdings" w:hAnsi="Wingdings" w:cs="Wingdings"/>
    </w:rPr>
  </w:style>
  <w:style w:type="character" w:customStyle="1" w:styleId="WW-DefaultParagraphFont111">
    <w:name w:val="WW-Default Paragraph Font111"/>
    <w:rsid w:val="00280D96"/>
  </w:style>
  <w:style w:type="character" w:customStyle="1" w:styleId="WW-DefaultParagraphFont1111">
    <w:name w:val="WW-Default Paragraph Font1111"/>
    <w:rsid w:val="00280D96"/>
  </w:style>
  <w:style w:type="character" w:customStyle="1" w:styleId="WW-DefaultParagraphFont11111">
    <w:name w:val="WW-Default Paragraph Font11111"/>
    <w:rsid w:val="00280D96"/>
  </w:style>
  <w:style w:type="character" w:customStyle="1" w:styleId="30">
    <w:name w:val="Προεπιλεγμένη γραμματοσειρά3"/>
    <w:rsid w:val="00280D96"/>
  </w:style>
  <w:style w:type="character" w:customStyle="1" w:styleId="WW-DefaultParagraphFont111111">
    <w:name w:val="WW-Default Paragraph Font111111"/>
    <w:rsid w:val="00280D96"/>
  </w:style>
  <w:style w:type="character" w:customStyle="1" w:styleId="DefaultParagraphFont2">
    <w:name w:val="Default Paragraph Font2"/>
    <w:rsid w:val="00280D96"/>
  </w:style>
  <w:style w:type="character" w:customStyle="1" w:styleId="WW8Num12z3">
    <w:name w:val="WW8Num12z3"/>
    <w:rsid w:val="00280D96"/>
  </w:style>
  <w:style w:type="character" w:customStyle="1" w:styleId="WW8Num12z4">
    <w:name w:val="WW8Num12z4"/>
    <w:rsid w:val="00280D96"/>
  </w:style>
  <w:style w:type="character" w:customStyle="1" w:styleId="WW8Num12z5">
    <w:name w:val="WW8Num12z5"/>
    <w:rsid w:val="00280D96"/>
  </w:style>
  <w:style w:type="character" w:customStyle="1" w:styleId="WW8Num12z6">
    <w:name w:val="WW8Num12z6"/>
    <w:rsid w:val="00280D96"/>
  </w:style>
  <w:style w:type="character" w:customStyle="1" w:styleId="WW8Num12z7">
    <w:name w:val="WW8Num12z7"/>
    <w:rsid w:val="00280D96"/>
  </w:style>
  <w:style w:type="character" w:customStyle="1" w:styleId="WW8Num12z8">
    <w:name w:val="WW8Num12z8"/>
    <w:rsid w:val="00280D96"/>
  </w:style>
  <w:style w:type="character" w:customStyle="1" w:styleId="WW8Num13z0">
    <w:name w:val="WW8Num13z0"/>
    <w:rsid w:val="00280D96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280D96"/>
  </w:style>
  <w:style w:type="character" w:customStyle="1" w:styleId="WW8Num13z1">
    <w:name w:val="WW8Num13z1"/>
    <w:rsid w:val="00280D96"/>
    <w:rPr>
      <w:rFonts w:eastAsia="Calibri"/>
      <w:lang w:val="el-GR"/>
    </w:rPr>
  </w:style>
  <w:style w:type="character" w:customStyle="1" w:styleId="WW8Num13z2">
    <w:name w:val="WW8Num13z2"/>
    <w:rsid w:val="00280D96"/>
  </w:style>
  <w:style w:type="character" w:customStyle="1" w:styleId="WW8Num13z3">
    <w:name w:val="WW8Num13z3"/>
    <w:rsid w:val="00280D96"/>
  </w:style>
  <w:style w:type="character" w:customStyle="1" w:styleId="WW8Num13z4">
    <w:name w:val="WW8Num13z4"/>
    <w:rsid w:val="00280D96"/>
  </w:style>
  <w:style w:type="character" w:customStyle="1" w:styleId="WW8Num13z5">
    <w:name w:val="WW8Num13z5"/>
    <w:rsid w:val="00280D96"/>
  </w:style>
  <w:style w:type="character" w:customStyle="1" w:styleId="WW8Num13z6">
    <w:name w:val="WW8Num13z6"/>
    <w:rsid w:val="00280D96"/>
  </w:style>
  <w:style w:type="character" w:customStyle="1" w:styleId="WW8Num13z7">
    <w:name w:val="WW8Num13z7"/>
    <w:rsid w:val="00280D96"/>
  </w:style>
  <w:style w:type="character" w:customStyle="1" w:styleId="WW8Num13z8">
    <w:name w:val="WW8Num13z8"/>
    <w:rsid w:val="00280D96"/>
  </w:style>
  <w:style w:type="character" w:customStyle="1" w:styleId="WW8Num14z0">
    <w:name w:val="WW8Num14z0"/>
    <w:rsid w:val="00280D96"/>
    <w:rPr>
      <w:rFonts w:ascii="Symbol" w:hAnsi="Symbol" w:cs="OpenSymbol"/>
    </w:rPr>
  </w:style>
  <w:style w:type="character" w:customStyle="1" w:styleId="WW8Num14z1">
    <w:name w:val="WW8Num14z1"/>
    <w:rsid w:val="00280D96"/>
  </w:style>
  <w:style w:type="character" w:customStyle="1" w:styleId="WW8Num14z2">
    <w:name w:val="WW8Num14z2"/>
    <w:rsid w:val="00280D96"/>
  </w:style>
  <w:style w:type="character" w:customStyle="1" w:styleId="WW8Num14z3">
    <w:name w:val="WW8Num14z3"/>
    <w:rsid w:val="00280D96"/>
  </w:style>
  <w:style w:type="character" w:customStyle="1" w:styleId="WW8Num14z4">
    <w:name w:val="WW8Num14z4"/>
    <w:rsid w:val="00280D96"/>
  </w:style>
  <w:style w:type="character" w:customStyle="1" w:styleId="WW8Num14z5">
    <w:name w:val="WW8Num14z5"/>
    <w:rsid w:val="00280D96"/>
  </w:style>
  <w:style w:type="character" w:customStyle="1" w:styleId="WW8Num14z6">
    <w:name w:val="WW8Num14z6"/>
    <w:rsid w:val="00280D96"/>
  </w:style>
  <w:style w:type="character" w:customStyle="1" w:styleId="WW8Num14z7">
    <w:name w:val="WW8Num14z7"/>
    <w:rsid w:val="00280D96"/>
  </w:style>
  <w:style w:type="character" w:customStyle="1" w:styleId="WW8Num14z8">
    <w:name w:val="WW8Num14z8"/>
    <w:rsid w:val="00280D96"/>
  </w:style>
  <w:style w:type="character" w:customStyle="1" w:styleId="WW8Num15z0">
    <w:name w:val="WW8Num15z0"/>
    <w:rsid w:val="00280D96"/>
  </w:style>
  <w:style w:type="character" w:customStyle="1" w:styleId="WW8Num15z1">
    <w:name w:val="WW8Num15z1"/>
    <w:rsid w:val="00280D96"/>
  </w:style>
  <w:style w:type="character" w:customStyle="1" w:styleId="WW8Num15z2">
    <w:name w:val="WW8Num15z2"/>
    <w:rsid w:val="00280D96"/>
  </w:style>
  <w:style w:type="character" w:customStyle="1" w:styleId="WW8Num15z3">
    <w:name w:val="WW8Num15z3"/>
    <w:rsid w:val="00280D96"/>
  </w:style>
  <w:style w:type="character" w:customStyle="1" w:styleId="WW8Num15z4">
    <w:name w:val="WW8Num15z4"/>
    <w:rsid w:val="00280D96"/>
  </w:style>
  <w:style w:type="character" w:customStyle="1" w:styleId="WW8Num15z5">
    <w:name w:val="WW8Num15z5"/>
    <w:rsid w:val="00280D96"/>
  </w:style>
  <w:style w:type="character" w:customStyle="1" w:styleId="WW8Num15z6">
    <w:name w:val="WW8Num15z6"/>
    <w:rsid w:val="00280D96"/>
  </w:style>
  <w:style w:type="character" w:customStyle="1" w:styleId="WW8Num15z7">
    <w:name w:val="WW8Num15z7"/>
    <w:rsid w:val="00280D96"/>
  </w:style>
  <w:style w:type="character" w:customStyle="1" w:styleId="WW8Num15z8">
    <w:name w:val="WW8Num15z8"/>
    <w:rsid w:val="00280D96"/>
  </w:style>
  <w:style w:type="character" w:customStyle="1" w:styleId="WW8Num16z0">
    <w:name w:val="WW8Num16z0"/>
    <w:rsid w:val="00280D96"/>
  </w:style>
  <w:style w:type="character" w:customStyle="1" w:styleId="WW8Num16z1">
    <w:name w:val="WW8Num16z1"/>
    <w:rsid w:val="00280D96"/>
  </w:style>
  <w:style w:type="character" w:customStyle="1" w:styleId="WW8Num16z2">
    <w:name w:val="WW8Num16z2"/>
    <w:rsid w:val="00280D96"/>
  </w:style>
  <w:style w:type="character" w:customStyle="1" w:styleId="WW8Num16z3">
    <w:name w:val="WW8Num16z3"/>
    <w:rsid w:val="00280D96"/>
  </w:style>
  <w:style w:type="character" w:customStyle="1" w:styleId="WW8Num16z4">
    <w:name w:val="WW8Num16z4"/>
    <w:rsid w:val="00280D96"/>
  </w:style>
  <w:style w:type="character" w:customStyle="1" w:styleId="WW8Num16z5">
    <w:name w:val="WW8Num16z5"/>
    <w:rsid w:val="00280D96"/>
  </w:style>
  <w:style w:type="character" w:customStyle="1" w:styleId="WW8Num16z6">
    <w:name w:val="WW8Num16z6"/>
    <w:rsid w:val="00280D96"/>
  </w:style>
  <w:style w:type="character" w:customStyle="1" w:styleId="WW8Num16z7">
    <w:name w:val="WW8Num16z7"/>
    <w:rsid w:val="00280D96"/>
  </w:style>
  <w:style w:type="character" w:customStyle="1" w:styleId="WW8Num16z8">
    <w:name w:val="WW8Num16z8"/>
    <w:rsid w:val="00280D96"/>
  </w:style>
  <w:style w:type="character" w:customStyle="1" w:styleId="WW-DefaultParagraphFont11111111">
    <w:name w:val="WW-Default Paragraph Font11111111"/>
    <w:rsid w:val="00280D96"/>
  </w:style>
  <w:style w:type="character" w:customStyle="1" w:styleId="WW-DefaultParagraphFont111111111">
    <w:name w:val="WW-Default Paragraph Font111111111"/>
    <w:rsid w:val="00280D96"/>
  </w:style>
  <w:style w:type="character" w:customStyle="1" w:styleId="WW-DefaultParagraphFont1111111111">
    <w:name w:val="WW-Default Paragraph Font1111111111"/>
    <w:rsid w:val="00280D96"/>
  </w:style>
  <w:style w:type="character" w:customStyle="1" w:styleId="WW-DefaultParagraphFont11111111111">
    <w:name w:val="WW-Default Paragraph Font11111111111"/>
    <w:rsid w:val="00280D96"/>
  </w:style>
  <w:style w:type="character" w:customStyle="1" w:styleId="WW-DefaultParagraphFont111111111111">
    <w:name w:val="WW-Default Paragraph Font111111111111"/>
    <w:rsid w:val="00280D96"/>
  </w:style>
  <w:style w:type="character" w:customStyle="1" w:styleId="WW8Num17z0">
    <w:name w:val="WW8Num17z0"/>
    <w:rsid w:val="00280D96"/>
  </w:style>
  <w:style w:type="character" w:customStyle="1" w:styleId="WW8Num17z1">
    <w:name w:val="WW8Num17z1"/>
    <w:rsid w:val="00280D96"/>
  </w:style>
  <w:style w:type="character" w:customStyle="1" w:styleId="WW8Num17z2">
    <w:name w:val="WW8Num17z2"/>
    <w:rsid w:val="00280D96"/>
  </w:style>
  <w:style w:type="character" w:customStyle="1" w:styleId="WW8Num17z3">
    <w:name w:val="WW8Num17z3"/>
    <w:rsid w:val="00280D96"/>
  </w:style>
  <w:style w:type="character" w:customStyle="1" w:styleId="WW8Num17z4">
    <w:name w:val="WW8Num17z4"/>
    <w:rsid w:val="00280D96"/>
  </w:style>
  <w:style w:type="character" w:customStyle="1" w:styleId="WW8Num17z5">
    <w:name w:val="WW8Num17z5"/>
    <w:rsid w:val="00280D96"/>
  </w:style>
  <w:style w:type="character" w:customStyle="1" w:styleId="WW8Num17z6">
    <w:name w:val="WW8Num17z6"/>
    <w:rsid w:val="00280D96"/>
  </w:style>
  <w:style w:type="character" w:customStyle="1" w:styleId="WW8Num17z7">
    <w:name w:val="WW8Num17z7"/>
    <w:rsid w:val="00280D96"/>
  </w:style>
  <w:style w:type="character" w:customStyle="1" w:styleId="WW8Num17z8">
    <w:name w:val="WW8Num17z8"/>
    <w:rsid w:val="00280D96"/>
  </w:style>
  <w:style w:type="character" w:customStyle="1" w:styleId="WW8Num18z0">
    <w:name w:val="WW8Num18z0"/>
    <w:rsid w:val="00280D96"/>
  </w:style>
  <w:style w:type="character" w:customStyle="1" w:styleId="WW8Num18z1">
    <w:name w:val="WW8Num18z1"/>
    <w:rsid w:val="00280D96"/>
  </w:style>
  <w:style w:type="character" w:customStyle="1" w:styleId="WW8Num18z2">
    <w:name w:val="WW8Num18z2"/>
    <w:rsid w:val="00280D96"/>
  </w:style>
  <w:style w:type="character" w:customStyle="1" w:styleId="WW8Num18z3">
    <w:name w:val="WW8Num18z3"/>
    <w:rsid w:val="00280D96"/>
  </w:style>
  <w:style w:type="character" w:customStyle="1" w:styleId="WW8Num18z4">
    <w:name w:val="WW8Num18z4"/>
    <w:rsid w:val="00280D96"/>
  </w:style>
  <w:style w:type="character" w:customStyle="1" w:styleId="WW8Num18z5">
    <w:name w:val="WW8Num18z5"/>
    <w:rsid w:val="00280D96"/>
  </w:style>
  <w:style w:type="character" w:customStyle="1" w:styleId="WW8Num18z6">
    <w:name w:val="WW8Num18z6"/>
    <w:rsid w:val="00280D96"/>
  </w:style>
  <w:style w:type="character" w:customStyle="1" w:styleId="WW8Num18z7">
    <w:name w:val="WW8Num18z7"/>
    <w:rsid w:val="00280D96"/>
  </w:style>
  <w:style w:type="character" w:customStyle="1" w:styleId="WW8Num18z8">
    <w:name w:val="WW8Num18z8"/>
    <w:rsid w:val="00280D96"/>
  </w:style>
  <w:style w:type="character" w:customStyle="1" w:styleId="WW8Num3z1">
    <w:name w:val="WW8Num3z1"/>
    <w:rsid w:val="00280D96"/>
  </w:style>
  <w:style w:type="character" w:customStyle="1" w:styleId="WW8Num3z2">
    <w:name w:val="WW8Num3z2"/>
    <w:rsid w:val="00280D96"/>
  </w:style>
  <w:style w:type="character" w:customStyle="1" w:styleId="WW8Num3z3">
    <w:name w:val="WW8Num3z3"/>
    <w:rsid w:val="00280D96"/>
  </w:style>
  <w:style w:type="character" w:customStyle="1" w:styleId="WW8Num3z4">
    <w:name w:val="WW8Num3z4"/>
    <w:rsid w:val="00280D96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280D96"/>
  </w:style>
  <w:style w:type="character" w:customStyle="1" w:styleId="WW8Num3z6">
    <w:name w:val="WW8Num3z6"/>
    <w:rsid w:val="00280D96"/>
  </w:style>
  <w:style w:type="character" w:customStyle="1" w:styleId="WW8Num3z7">
    <w:name w:val="WW8Num3z7"/>
    <w:rsid w:val="00280D96"/>
  </w:style>
  <w:style w:type="character" w:customStyle="1" w:styleId="WW8Num3z8">
    <w:name w:val="WW8Num3z8"/>
    <w:rsid w:val="00280D96"/>
  </w:style>
  <w:style w:type="character" w:customStyle="1" w:styleId="WW-DefaultParagraphFont1111111111111">
    <w:name w:val="WW-Default Paragraph Font1111111111111"/>
    <w:rsid w:val="00280D96"/>
  </w:style>
  <w:style w:type="character" w:customStyle="1" w:styleId="WW-DefaultParagraphFont11111111111111">
    <w:name w:val="WW-Default Paragraph Font11111111111111"/>
    <w:rsid w:val="00280D96"/>
  </w:style>
  <w:style w:type="character" w:customStyle="1" w:styleId="WW-DefaultParagraphFont111111111111111">
    <w:name w:val="WW-Default Paragraph Font111111111111111"/>
    <w:rsid w:val="00280D96"/>
  </w:style>
  <w:style w:type="character" w:customStyle="1" w:styleId="WW-DefaultParagraphFont1111111111111111">
    <w:name w:val="WW-Default Paragraph Font1111111111111111"/>
    <w:rsid w:val="00280D96"/>
  </w:style>
  <w:style w:type="character" w:customStyle="1" w:styleId="20">
    <w:name w:val="Προεπιλεγμένη γραμματοσειρά2"/>
    <w:rsid w:val="00280D96"/>
  </w:style>
  <w:style w:type="character" w:customStyle="1" w:styleId="WW8Num19z0">
    <w:name w:val="WW8Num19z0"/>
    <w:rsid w:val="00280D96"/>
    <w:rPr>
      <w:rFonts w:ascii="Calibri" w:hAnsi="Calibri" w:cs="Calibri"/>
    </w:rPr>
  </w:style>
  <w:style w:type="character" w:customStyle="1" w:styleId="WW8Num19z1">
    <w:name w:val="WW8Num19z1"/>
    <w:rsid w:val="00280D96"/>
  </w:style>
  <w:style w:type="character" w:customStyle="1" w:styleId="WW8Num20z0">
    <w:name w:val="WW8Num20z0"/>
    <w:rsid w:val="00280D96"/>
    <w:rPr>
      <w:rFonts w:ascii="Calibri" w:eastAsia="Calibri" w:hAnsi="Calibri" w:cs="Times New Roman"/>
    </w:rPr>
  </w:style>
  <w:style w:type="character" w:customStyle="1" w:styleId="WW8Num20z1">
    <w:name w:val="WW8Num20z1"/>
    <w:rsid w:val="00280D96"/>
    <w:rPr>
      <w:rFonts w:ascii="Courier New" w:hAnsi="Courier New" w:cs="Courier New"/>
    </w:rPr>
  </w:style>
  <w:style w:type="character" w:customStyle="1" w:styleId="WW8Num20z2">
    <w:name w:val="WW8Num20z2"/>
    <w:rsid w:val="00280D96"/>
    <w:rPr>
      <w:rFonts w:ascii="Wingdings" w:hAnsi="Wingdings" w:cs="Wingdings"/>
    </w:rPr>
  </w:style>
  <w:style w:type="character" w:customStyle="1" w:styleId="WW8Num20z3">
    <w:name w:val="WW8Num20z3"/>
    <w:rsid w:val="00280D96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280D96"/>
  </w:style>
  <w:style w:type="character" w:customStyle="1" w:styleId="WW8Num19z2">
    <w:name w:val="WW8Num19z2"/>
    <w:rsid w:val="00280D96"/>
  </w:style>
  <w:style w:type="character" w:customStyle="1" w:styleId="WW8Num19z3">
    <w:name w:val="WW8Num19z3"/>
    <w:rsid w:val="00280D96"/>
  </w:style>
  <w:style w:type="character" w:customStyle="1" w:styleId="WW8Num19z4">
    <w:name w:val="WW8Num19z4"/>
    <w:rsid w:val="00280D96"/>
  </w:style>
  <w:style w:type="character" w:customStyle="1" w:styleId="WW8Num19z5">
    <w:name w:val="WW8Num19z5"/>
    <w:rsid w:val="00280D96"/>
  </w:style>
  <w:style w:type="character" w:customStyle="1" w:styleId="WW8Num19z6">
    <w:name w:val="WW8Num19z6"/>
    <w:rsid w:val="00280D96"/>
  </w:style>
  <w:style w:type="character" w:customStyle="1" w:styleId="WW8Num19z7">
    <w:name w:val="WW8Num19z7"/>
    <w:rsid w:val="00280D96"/>
  </w:style>
  <w:style w:type="character" w:customStyle="1" w:styleId="WW8Num19z8">
    <w:name w:val="WW8Num19z8"/>
    <w:rsid w:val="00280D96"/>
  </w:style>
  <w:style w:type="character" w:customStyle="1" w:styleId="WW8Num20z4">
    <w:name w:val="WW8Num20z4"/>
    <w:rsid w:val="00280D96"/>
  </w:style>
  <w:style w:type="character" w:customStyle="1" w:styleId="WW8Num20z5">
    <w:name w:val="WW8Num20z5"/>
    <w:rsid w:val="00280D96"/>
  </w:style>
  <w:style w:type="character" w:customStyle="1" w:styleId="WW8Num20z6">
    <w:name w:val="WW8Num20z6"/>
    <w:rsid w:val="00280D96"/>
  </w:style>
  <w:style w:type="character" w:customStyle="1" w:styleId="WW8Num20z7">
    <w:name w:val="WW8Num20z7"/>
    <w:rsid w:val="00280D96"/>
  </w:style>
  <w:style w:type="character" w:customStyle="1" w:styleId="WW8Num20z8">
    <w:name w:val="WW8Num20z8"/>
    <w:rsid w:val="00280D96"/>
  </w:style>
  <w:style w:type="character" w:customStyle="1" w:styleId="WW-DefaultParagraphFont111111111111111111">
    <w:name w:val="WW-Default Paragraph Font111111111111111111"/>
    <w:rsid w:val="00280D96"/>
  </w:style>
  <w:style w:type="character" w:customStyle="1" w:styleId="WW-DefaultParagraphFont1111111111111111111">
    <w:name w:val="WW-Default Paragraph Font1111111111111111111"/>
    <w:rsid w:val="00280D96"/>
  </w:style>
  <w:style w:type="character" w:customStyle="1" w:styleId="WW8Num21z0">
    <w:name w:val="WW8Num21z0"/>
    <w:rsid w:val="00280D96"/>
    <w:rPr>
      <w:rFonts w:ascii="Calibri" w:eastAsia="Times New Roman" w:hAnsi="Calibri" w:cs="Calibri"/>
    </w:rPr>
  </w:style>
  <w:style w:type="character" w:customStyle="1" w:styleId="WW8Num21z1">
    <w:name w:val="WW8Num21z1"/>
    <w:rsid w:val="00280D96"/>
    <w:rPr>
      <w:rFonts w:ascii="Courier New" w:hAnsi="Courier New" w:cs="Courier New"/>
    </w:rPr>
  </w:style>
  <w:style w:type="character" w:customStyle="1" w:styleId="WW8Num21z2">
    <w:name w:val="WW8Num21z2"/>
    <w:rsid w:val="00280D96"/>
    <w:rPr>
      <w:rFonts w:ascii="Wingdings" w:hAnsi="Wingdings" w:cs="Wingdings"/>
    </w:rPr>
  </w:style>
  <w:style w:type="character" w:customStyle="1" w:styleId="WW8Num21z3">
    <w:name w:val="WW8Num21z3"/>
    <w:rsid w:val="00280D96"/>
    <w:rPr>
      <w:rFonts w:ascii="Symbol" w:hAnsi="Symbol" w:cs="Symbol"/>
    </w:rPr>
  </w:style>
  <w:style w:type="character" w:customStyle="1" w:styleId="WW8Num22z0">
    <w:name w:val="WW8Num22z0"/>
    <w:rsid w:val="00280D96"/>
    <w:rPr>
      <w:rFonts w:ascii="Symbol" w:hAnsi="Symbol" w:cs="Symbol"/>
    </w:rPr>
  </w:style>
  <w:style w:type="character" w:customStyle="1" w:styleId="WW8Num22z1">
    <w:name w:val="WW8Num22z1"/>
    <w:rsid w:val="00280D96"/>
    <w:rPr>
      <w:rFonts w:ascii="Courier New" w:hAnsi="Courier New" w:cs="Courier New"/>
    </w:rPr>
  </w:style>
  <w:style w:type="character" w:customStyle="1" w:styleId="WW8Num22z2">
    <w:name w:val="WW8Num22z2"/>
    <w:rsid w:val="00280D96"/>
    <w:rPr>
      <w:rFonts w:ascii="Wingdings" w:hAnsi="Wingdings" w:cs="Wingdings"/>
    </w:rPr>
  </w:style>
  <w:style w:type="character" w:customStyle="1" w:styleId="WW8Num23z0">
    <w:name w:val="WW8Num23z0"/>
    <w:rsid w:val="00280D96"/>
    <w:rPr>
      <w:rFonts w:ascii="Calibri" w:eastAsia="Times New Roman" w:hAnsi="Calibri" w:cs="Calibri"/>
    </w:rPr>
  </w:style>
  <w:style w:type="character" w:customStyle="1" w:styleId="WW8Num23z1">
    <w:name w:val="WW8Num23z1"/>
    <w:rsid w:val="00280D96"/>
    <w:rPr>
      <w:rFonts w:ascii="Courier New" w:hAnsi="Courier New" w:cs="Courier New"/>
    </w:rPr>
  </w:style>
  <w:style w:type="character" w:customStyle="1" w:styleId="WW8Num23z2">
    <w:name w:val="WW8Num23z2"/>
    <w:rsid w:val="00280D96"/>
    <w:rPr>
      <w:rFonts w:ascii="Wingdings" w:hAnsi="Wingdings" w:cs="Wingdings"/>
    </w:rPr>
  </w:style>
  <w:style w:type="character" w:customStyle="1" w:styleId="WW8Num23z3">
    <w:name w:val="WW8Num23z3"/>
    <w:rsid w:val="00280D96"/>
    <w:rPr>
      <w:rFonts w:ascii="Symbol" w:hAnsi="Symbol" w:cs="Symbol"/>
    </w:rPr>
  </w:style>
  <w:style w:type="character" w:customStyle="1" w:styleId="WW8Num24z0">
    <w:name w:val="WW8Num24z0"/>
    <w:rsid w:val="00280D96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280D96"/>
    <w:rPr>
      <w:rFonts w:ascii="Courier New" w:hAnsi="Courier New" w:cs="Courier New"/>
    </w:rPr>
  </w:style>
  <w:style w:type="character" w:customStyle="1" w:styleId="WW8Num24z2">
    <w:name w:val="WW8Num24z2"/>
    <w:rsid w:val="00280D96"/>
    <w:rPr>
      <w:rFonts w:ascii="Wingdings" w:hAnsi="Wingdings" w:cs="Wingdings"/>
    </w:rPr>
  </w:style>
  <w:style w:type="character" w:customStyle="1" w:styleId="WW8Num25z0">
    <w:name w:val="WW8Num25z0"/>
    <w:rsid w:val="00280D96"/>
    <w:rPr>
      <w:rFonts w:ascii="Symbol" w:hAnsi="Symbol" w:cs="Symbol"/>
    </w:rPr>
  </w:style>
  <w:style w:type="character" w:customStyle="1" w:styleId="WW8Num25z1">
    <w:name w:val="WW8Num25z1"/>
    <w:rsid w:val="00280D96"/>
    <w:rPr>
      <w:rFonts w:ascii="Courier New" w:hAnsi="Courier New" w:cs="Courier New"/>
    </w:rPr>
  </w:style>
  <w:style w:type="character" w:customStyle="1" w:styleId="WW8Num25z2">
    <w:name w:val="WW8Num25z2"/>
    <w:rsid w:val="00280D96"/>
    <w:rPr>
      <w:rFonts w:ascii="Wingdings" w:hAnsi="Wingdings" w:cs="Wingdings"/>
    </w:rPr>
  </w:style>
  <w:style w:type="character" w:customStyle="1" w:styleId="WW8Num26z0">
    <w:name w:val="WW8Num26z0"/>
    <w:rsid w:val="00280D96"/>
    <w:rPr>
      <w:rFonts w:ascii="Symbol" w:hAnsi="Symbol" w:cs="Symbol"/>
    </w:rPr>
  </w:style>
  <w:style w:type="character" w:customStyle="1" w:styleId="WW8Num26z1">
    <w:name w:val="WW8Num26z1"/>
    <w:rsid w:val="00280D96"/>
    <w:rPr>
      <w:rFonts w:ascii="Courier New" w:hAnsi="Courier New" w:cs="Courier New"/>
    </w:rPr>
  </w:style>
  <w:style w:type="character" w:customStyle="1" w:styleId="WW8Num26z2">
    <w:name w:val="WW8Num26z2"/>
    <w:rsid w:val="00280D96"/>
    <w:rPr>
      <w:rFonts w:ascii="Wingdings" w:hAnsi="Wingdings" w:cs="Wingdings"/>
    </w:rPr>
  </w:style>
  <w:style w:type="character" w:customStyle="1" w:styleId="WW8Num27z0">
    <w:name w:val="WW8Num27z0"/>
    <w:rsid w:val="00280D96"/>
    <w:rPr>
      <w:rFonts w:ascii="Calibri" w:eastAsia="Times New Roman" w:hAnsi="Calibri" w:cs="Calibri"/>
    </w:rPr>
  </w:style>
  <w:style w:type="character" w:customStyle="1" w:styleId="WW8Num27z1">
    <w:name w:val="WW8Num27z1"/>
    <w:rsid w:val="00280D96"/>
    <w:rPr>
      <w:rFonts w:ascii="Courier New" w:hAnsi="Courier New" w:cs="Courier New"/>
    </w:rPr>
  </w:style>
  <w:style w:type="character" w:customStyle="1" w:styleId="WW8Num27z2">
    <w:name w:val="WW8Num27z2"/>
    <w:rsid w:val="00280D96"/>
    <w:rPr>
      <w:rFonts w:ascii="Wingdings" w:hAnsi="Wingdings" w:cs="Wingdings"/>
    </w:rPr>
  </w:style>
  <w:style w:type="character" w:customStyle="1" w:styleId="WW8Num27z3">
    <w:name w:val="WW8Num27z3"/>
    <w:rsid w:val="00280D96"/>
    <w:rPr>
      <w:rFonts w:ascii="Symbol" w:hAnsi="Symbol" w:cs="Symbol"/>
    </w:rPr>
  </w:style>
  <w:style w:type="character" w:customStyle="1" w:styleId="WW8Num28z0">
    <w:name w:val="WW8Num28z0"/>
    <w:rsid w:val="00280D96"/>
    <w:rPr>
      <w:rFonts w:ascii="Symbol" w:hAnsi="Symbol" w:cs="Symbol"/>
    </w:rPr>
  </w:style>
  <w:style w:type="character" w:customStyle="1" w:styleId="WW8Num28z1">
    <w:name w:val="WW8Num28z1"/>
    <w:rsid w:val="00280D96"/>
    <w:rPr>
      <w:rFonts w:ascii="Courier New" w:hAnsi="Courier New" w:cs="Courier New"/>
    </w:rPr>
  </w:style>
  <w:style w:type="character" w:customStyle="1" w:styleId="WW8Num28z2">
    <w:name w:val="WW8Num28z2"/>
    <w:rsid w:val="00280D96"/>
    <w:rPr>
      <w:rFonts w:ascii="Wingdings" w:hAnsi="Wingdings" w:cs="Wingdings"/>
    </w:rPr>
  </w:style>
  <w:style w:type="character" w:customStyle="1" w:styleId="WW8Num29z0">
    <w:name w:val="WW8Num29z0"/>
    <w:rsid w:val="00280D96"/>
    <w:rPr>
      <w:rFonts w:ascii="Calibri" w:eastAsia="Times New Roman" w:hAnsi="Calibri" w:cs="Calibri"/>
    </w:rPr>
  </w:style>
  <w:style w:type="character" w:customStyle="1" w:styleId="WW8Num29z1">
    <w:name w:val="WW8Num29z1"/>
    <w:rsid w:val="00280D96"/>
    <w:rPr>
      <w:rFonts w:ascii="Courier New" w:hAnsi="Courier New" w:cs="Courier New"/>
    </w:rPr>
  </w:style>
  <w:style w:type="character" w:customStyle="1" w:styleId="WW8Num29z2">
    <w:name w:val="WW8Num29z2"/>
    <w:rsid w:val="00280D96"/>
    <w:rPr>
      <w:rFonts w:ascii="Wingdings" w:hAnsi="Wingdings" w:cs="Wingdings"/>
    </w:rPr>
  </w:style>
  <w:style w:type="character" w:customStyle="1" w:styleId="WW8Num29z3">
    <w:name w:val="WW8Num29z3"/>
    <w:rsid w:val="00280D96"/>
    <w:rPr>
      <w:rFonts w:ascii="Symbol" w:hAnsi="Symbol" w:cs="Symbol"/>
    </w:rPr>
  </w:style>
  <w:style w:type="character" w:customStyle="1" w:styleId="WW8Num30z0">
    <w:name w:val="WW8Num30z0"/>
    <w:rsid w:val="00280D96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280D96"/>
    <w:rPr>
      <w:rFonts w:ascii="Courier New" w:hAnsi="Courier New" w:cs="Courier New"/>
    </w:rPr>
  </w:style>
  <w:style w:type="character" w:customStyle="1" w:styleId="WW8Num30z2">
    <w:name w:val="WW8Num30z2"/>
    <w:rsid w:val="00280D96"/>
    <w:rPr>
      <w:rFonts w:ascii="Wingdings" w:hAnsi="Wingdings" w:cs="Wingdings"/>
    </w:rPr>
  </w:style>
  <w:style w:type="character" w:customStyle="1" w:styleId="WW8Num31z0">
    <w:name w:val="WW8Num31z0"/>
    <w:rsid w:val="00280D96"/>
    <w:rPr>
      <w:rFonts w:cs="Times New Roman"/>
    </w:rPr>
  </w:style>
  <w:style w:type="character" w:customStyle="1" w:styleId="WW8Num32z0">
    <w:name w:val="WW8Num32z0"/>
    <w:rsid w:val="00280D96"/>
  </w:style>
  <w:style w:type="character" w:customStyle="1" w:styleId="WW8Num32z1">
    <w:name w:val="WW8Num32z1"/>
    <w:rsid w:val="00280D96"/>
  </w:style>
  <w:style w:type="character" w:customStyle="1" w:styleId="WW8Num32z2">
    <w:name w:val="WW8Num32z2"/>
    <w:rsid w:val="00280D96"/>
  </w:style>
  <w:style w:type="character" w:customStyle="1" w:styleId="WW8Num32z3">
    <w:name w:val="WW8Num32z3"/>
    <w:rsid w:val="00280D96"/>
  </w:style>
  <w:style w:type="character" w:customStyle="1" w:styleId="WW8Num32z4">
    <w:name w:val="WW8Num32z4"/>
    <w:rsid w:val="00280D96"/>
  </w:style>
  <w:style w:type="character" w:customStyle="1" w:styleId="WW8Num32z5">
    <w:name w:val="WW8Num32z5"/>
    <w:rsid w:val="00280D96"/>
  </w:style>
  <w:style w:type="character" w:customStyle="1" w:styleId="WW8Num32z6">
    <w:name w:val="WW8Num32z6"/>
    <w:rsid w:val="00280D96"/>
  </w:style>
  <w:style w:type="character" w:customStyle="1" w:styleId="WW8Num32z7">
    <w:name w:val="WW8Num32z7"/>
    <w:rsid w:val="00280D96"/>
  </w:style>
  <w:style w:type="character" w:customStyle="1" w:styleId="WW8Num32z8">
    <w:name w:val="WW8Num32z8"/>
    <w:rsid w:val="00280D96"/>
  </w:style>
  <w:style w:type="character" w:customStyle="1" w:styleId="WW8Num33z0">
    <w:name w:val="WW8Num33z0"/>
    <w:rsid w:val="00280D96"/>
    <w:rPr>
      <w:rFonts w:ascii="Symbol" w:eastAsia="Calibri" w:hAnsi="Symbol" w:cs="Symbol"/>
    </w:rPr>
  </w:style>
  <w:style w:type="character" w:customStyle="1" w:styleId="WW8Num33z1">
    <w:name w:val="WW8Num33z1"/>
    <w:rsid w:val="00280D96"/>
    <w:rPr>
      <w:rFonts w:ascii="Courier New" w:hAnsi="Courier New" w:cs="Courier New"/>
    </w:rPr>
  </w:style>
  <w:style w:type="character" w:customStyle="1" w:styleId="WW8Num33z2">
    <w:name w:val="WW8Num33z2"/>
    <w:rsid w:val="00280D96"/>
    <w:rPr>
      <w:rFonts w:ascii="Wingdings" w:hAnsi="Wingdings" w:cs="Wingdings"/>
    </w:rPr>
  </w:style>
  <w:style w:type="character" w:customStyle="1" w:styleId="WW8Num34z0">
    <w:name w:val="WW8Num34z0"/>
    <w:rsid w:val="00280D96"/>
    <w:rPr>
      <w:rFonts w:ascii="Symbol" w:hAnsi="Symbol" w:cs="Symbol"/>
    </w:rPr>
  </w:style>
  <w:style w:type="character" w:customStyle="1" w:styleId="WW8Num34z1">
    <w:name w:val="WW8Num34z1"/>
    <w:rsid w:val="00280D96"/>
    <w:rPr>
      <w:rFonts w:ascii="Courier New" w:hAnsi="Courier New" w:cs="Courier New"/>
    </w:rPr>
  </w:style>
  <w:style w:type="character" w:customStyle="1" w:styleId="WW8Num34z2">
    <w:name w:val="WW8Num34z2"/>
    <w:rsid w:val="00280D96"/>
    <w:rPr>
      <w:rFonts w:ascii="Wingdings" w:hAnsi="Wingdings" w:cs="Wingdings"/>
    </w:rPr>
  </w:style>
  <w:style w:type="character" w:customStyle="1" w:styleId="WW8Num35z0">
    <w:name w:val="WW8Num35z0"/>
    <w:rsid w:val="00280D96"/>
    <w:rPr>
      <w:rFonts w:ascii="Calibri" w:eastAsia="Times New Roman" w:hAnsi="Calibri" w:cs="Calibri"/>
    </w:rPr>
  </w:style>
  <w:style w:type="character" w:customStyle="1" w:styleId="WW8Num35z1">
    <w:name w:val="WW8Num35z1"/>
    <w:rsid w:val="00280D96"/>
    <w:rPr>
      <w:rFonts w:ascii="Courier New" w:hAnsi="Courier New" w:cs="Courier New"/>
    </w:rPr>
  </w:style>
  <w:style w:type="character" w:customStyle="1" w:styleId="WW8Num35z2">
    <w:name w:val="WW8Num35z2"/>
    <w:rsid w:val="00280D96"/>
    <w:rPr>
      <w:rFonts w:ascii="Wingdings" w:hAnsi="Wingdings" w:cs="Wingdings"/>
    </w:rPr>
  </w:style>
  <w:style w:type="character" w:customStyle="1" w:styleId="WW8Num35z3">
    <w:name w:val="WW8Num35z3"/>
    <w:rsid w:val="00280D96"/>
    <w:rPr>
      <w:rFonts w:ascii="Symbol" w:hAnsi="Symbol" w:cs="Symbol"/>
    </w:rPr>
  </w:style>
  <w:style w:type="character" w:customStyle="1" w:styleId="WW8Num36z0">
    <w:name w:val="WW8Num36z0"/>
    <w:rsid w:val="00280D96"/>
    <w:rPr>
      <w:lang w:val="el-GR"/>
    </w:rPr>
  </w:style>
  <w:style w:type="character" w:customStyle="1" w:styleId="WW8Num36z1">
    <w:name w:val="WW8Num36z1"/>
    <w:rsid w:val="00280D96"/>
  </w:style>
  <w:style w:type="character" w:customStyle="1" w:styleId="WW8Num36z2">
    <w:name w:val="WW8Num36z2"/>
    <w:rsid w:val="00280D96"/>
  </w:style>
  <w:style w:type="character" w:customStyle="1" w:styleId="WW8Num36z3">
    <w:name w:val="WW8Num36z3"/>
    <w:rsid w:val="00280D96"/>
  </w:style>
  <w:style w:type="character" w:customStyle="1" w:styleId="WW8Num36z4">
    <w:name w:val="WW8Num36z4"/>
    <w:rsid w:val="00280D96"/>
  </w:style>
  <w:style w:type="character" w:customStyle="1" w:styleId="WW8Num36z5">
    <w:name w:val="WW8Num36z5"/>
    <w:rsid w:val="00280D96"/>
  </w:style>
  <w:style w:type="character" w:customStyle="1" w:styleId="WW8Num36z6">
    <w:name w:val="WW8Num36z6"/>
    <w:rsid w:val="00280D96"/>
  </w:style>
  <w:style w:type="character" w:customStyle="1" w:styleId="WW8Num36z7">
    <w:name w:val="WW8Num36z7"/>
    <w:rsid w:val="00280D96"/>
  </w:style>
  <w:style w:type="character" w:customStyle="1" w:styleId="WW8Num36z8">
    <w:name w:val="WW8Num36z8"/>
    <w:rsid w:val="00280D96"/>
  </w:style>
  <w:style w:type="character" w:customStyle="1" w:styleId="WW8Num37z0">
    <w:name w:val="WW8Num37z0"/>
    <w:rsid w:val="00280D96"/>
    <w:rPr>
      <w:rFonts w:ascii="Calibri" w:eastAsia="Times New Roman" w:hAnsi="Calibri" w:cs="Calibri"/>
    </w:rPr>
  </w:style>
  <w:style w:type="character" w:customStyle="1" w:styleId="WW8Num37z1">
    <w:name w:val="WW8Num37z1"/>
    <w:rsid w:val="00280D96"/>
    <w:rPr>
      <w:rFonts w:ascii="Courier New" w:hAnsi="Courier New" w:cs="Courier New"/>
    </w:rPr>
  </w:style>
  <w:style w:type="character" w:customStyle="1" w:styleId="WW8Num37z2">
    <w:name w:val="WW8Num37z2"/>
    <w:rsid w:val="00280D96"/>
    <w:rPr>
      <w:rFonts w:ascii="Wingdings" w:hAnsi="Wingdings" w:cs="Wingdings"/>
    </w:rPr>
  </w:style>
  <w:style w:type="character" w:customStyle="1" w:styleId="WW8Num37z3">
    <w:name w:val="WW8Num37z3"/>
    <w:rsid w:val="00280D96"/>
    <w:rPr>
      <w:rFonts w:ascii="Symbol" w:hAnsi="Symbol" w:cs="Symbol"/>
    </w:rPr>
  </w:style>
  <w:style w:type="character" w:customStyle="1" w:styleId="WW8Num38z0">
    <w:name w:val="WW8Num38z0"/>
    <w:rsid w:val="00280D96"/>
  </w:style>
  <w:style w:type="character" w:customStyle="1" w:styleId="WW8Num38z1">
    <w:name w:val="WW8Num38z1"/>
    <w:rsid w:val="00280D96"/>
  </w:style>
  <w:style w:type="character" w:customStyle="1" w:styleId="WW8Num38z2">
    <w:name w:val="WW8Num38z2"/>
    <w:rsid w:val="00280D96"/>
  </w:style>
  <w:style w:type="character" w:customStyle="1" w:styleId="WW8Num38z3">
    <w:name w:val="WW8Num38z3"/>
    <w:rsid w:val="00280D96"/>
  </w:style>
  <w:style w:type="character" w:customStyle="1" w:styleId="WW8Num38z4">
    <w:name w:val="WW8Num38z4"/>
    <w:rsid w:val="00280D96"/>
  </w:style>
  <w:style w:type="character" w:customStyle="1" w:styleId="WW8Num38z5">
    <w:name w:val="WW8Num38z5"/>
    <w:rsid w:val="00280D96"/>
  </w:style>
  <w:style w:type="character" w:customStyle="1" w:styleId="WW8Num38z6">
    <w:name w:val="WW8Num38z6"/>
    <w:rsid w:val="00280D96"/>
  </w:style>
  <w:style w:type="character" w:customStyle="1" w:styleId="WW8Num38z7">
    <w:name w:val="WW8Num38z7"/>
    <w:rsid w:val="00280D96"/>
  </w:style>
  <w:style w:type="character" w:customStyle="1" w:styleId="WW8Num38z8">
    <w:name w:val="WW8Num38z8"/>
    <w:rsid w:val="00280D96"/>
  </w:style>
  <w:style w:type="character" w:customStyle="1" w:styleId="WW-DefaultParagraphFont11111111111111111111">
    <w:name w:val="WW-Default Paragraph Font11111111111111111111"/>
    <w:rsid w:val="00280D96"/>
  </w:style>
  <w:style w:type="character" w:customStyle="1" w:styleId="WW8Num4z1">
    <w:name w:val="WW8Num4z1"/>
    <w:rsid w:val="00280D96"/>
    <w:rPr>
      <w:rFonts w:cs="Times New Roman"/>
    </w:rPr>
  </w:style>
  <w:style w:type="character" w:customStyle="1" w:styleId="WW8Num5z1">
    <w:name w:val="WW8Num5z1"/>
    <w:rsid w:val="00280D96"/>
    <w:rPr>
      <w:rFonts w:cs="Times New Roman"/>
    </w:rPr>
  </w:style>
  <w:style w:type="character" w:customStyle="1" w:styleId="WW8Num29z4">
    <w:name w:val="WW8Num29z4"/>
    <w:rsid w:val="00280D96"/>
  </w:style>
  <w:style w:type="character" w:customStyle="1" w:styleId="WW8Num29z5">
    <w:name w:val="WW8Num29z5"/>
    <w:rsid w:val="00280D96"/>
  </w:style>
  <w:style w:type="character" w:customStyle="1" w:styleId="WW8Num29z6">
    <w:name w:val="WW8Num29z6"/>
    <w:rsid w:val="00280D96"/>
  </w:style>
  <w:style w:type="character" w:customStyle="1" w:styleId="WW8Num29z7">
    <w:name w:val="WW8Num29z7"/>
    <w:rsid w:val="00280D96"/>
  </w:style>
  <w:style w:type="character" w:customStyle="1" w:styleId="WW8Num29z8">
    <w:name w:val="WW8Num29z8"/>
    <w:rsid w:val="00280D96"/>
  </w:style>
  <w:style w:type="character" w:customStyle="1" w:styleId="WW8Num30z3">
    <w:name w:val="WW8Num30z3"/>
    <w:rsid w:val="00280D96"/>
    <w:rPr>
      <w:rFonts w:ascii="Symbol" w:hAnsi="Symbol" w:cs="Symbol"/>
    </w:rPr>
  </w:style>
  <w:style w:type="character" w:customStyle="1" w:styleId="WW8Num31z1">
    <w:name w:val="WW8Num31z1"/>
    <w:rsid w:val="00280D96"/>
  </w:style>
  <w:style w:type="character" w:customStyle="1" w:styleId="WW8Num31z2">
    <w:name w:val="WW8Num31z2"/>
    <w:rsid w:val="00280D96"/>
  </w:style>
  <w:style w:type="character" w:customStyle="1" w:styleId="WW8Num31z3">
    <w:name w:val="WW8Num31z3"/>
    <w:rsid w:val="00280D96"/>
  </w:style>
  <w:style w:type="character" w:customStyle="1" w:styleId="WW8Num31z4">
    <w:name w:val="WW8Num31z4"/>
    <w:rsid w:val="00280D96"/>
  </w:style>
  <w:style w:type="character" w:customStyle="1" w:styleId="WW8Num31z5">
    <w:name w:val="WW8Num31z5"/>
    <w:rsid w:val="00280D96"/>
  </w:style>
  <w:style w:type="character" w:customStyle="1" w:styleId="WW8Num31z6">
    <w:name w:val="WW8Num31z6"/>
    <w:rsid w:val="00280D96"/>
  </w:style>
  <w:style w:type="character" w:customStyle="1" w:styleId="WW8Num31z7">
    <w:name w:val="WW8Num31z7"/>
    <w:rsid w:val="00280D96"/>
  </w:style>
  <w:style w:type="character" w:customStyle="1" w:styleId="WW8Num31z8">
    <w:name w:val="WW8Num31z8"/>
    <w:rsid w:val="00280D96"/>
  </w:style>
  <w:style w:type="character" w:customStyle="1" w:styleId="WW8Num39z0">
    <w:name w:val="WW8Num39z0"/>
    <w:rsid w:val="00280D96"/>
    <w:rPr>
      <w:rFonts w:ascii="Calibri" w:eastAsia="Times New Roman" w:hAnsi="Calibri" w:cs="Calibri"/>
    </w:rPr>
  </w:style>
  <w:style w:type="character" w:customStyle="1" w:styleId="WW8Num39z1">
    <w:name w:val="WW8Num39z1"/>
    <w:rsid w:val="00280D96"/>
    <w:rPr>
      <w:rFonts w:ascii="Courier New" w:hAnsi="Courier New" w:cs="Courier New"/>
    </w:rPr>
  </w:style>
  <w:style w:type="character" w:customStyle="1" w:styleId="WW8Num39z2">
    <w:name w:val="WW8Num39z2"/>
    <w:rsid w:val="00280D96"/>
    <w:rPr>
      <w:rFonts w:ascii="Wingdings" w:hAnsi="Wingdings" w:cs="Wingdings"/>
    </w:rPr>
  </w:style>
  <w:style w:type="character" w:customStyle="1" w:styleId="WW8Num39z3">
    <w:name w:val="WW8Num39z3"/>
    <w:rsid w:val="00280D96"/>
    <w:rPr>
      <w:rFonts w:ascii="Symbol" w:hAnsi="Symbol" w:cs="Symbol"/>
    </w:rPr>
  </w:style>
  <w:style w:type="character" w:customStyle="1" w:styleId="WW8Num40z0">
    <w:name w:val="WW8Num40z0"/>
    <w:rsid w:val="00280D96"/>
    <w:rPr>
      <w:rFonts w:ascii="Symbol" w:hAnsi="Symbol" w:cs="Symbol"/>
    </w:rPr>
  </w:style>
  <w:style w:type="character" w:customStyle="1" w:styleId="WW8Num40z1">
    <w:name w:val="WW8Num40z1"/>
    <w:rsid w:val="00280D96"/>
    <w:rPr>
      <w:rFonts w:ascii="Courier New" w:hAnsi="Courier New" w:cs="Courier New"/>
    </w:rPr>
  </w:style>
  <w:style w:type="character" w:customStyle="1" w:styleId="WW8Num40z2">
    <w:name w:val="WW8Num40z2"/>
    <w:rsid w:val="00280D96"/>
    <w:rPr>
      <w:rFonts w:ascii="Wingdings" w:hAnsi="Wingdings" w:cs="Wingdings"/>
    </w:rPr>
  </w:style>
  <w:style w:type="character" w:customStyle="1" w:styleId="WW8Num41z0">
    <w:name w:val="WW8Num41z0"/>
    <w:rsid w:val="00280D96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280D96"/>
    <w:rPr>
      <w:rFonts w:cs="Times New Roman"/>
    </w:rPr>
  </w:style>
  <w:style w:type="character" w:customStyle="1" w:styleId="WW8Num41z2">
    <w:name w:val="WW8Num41z2"/>
    <w:rsid w:val="00280D96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280D96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280D96"/>
  </w:style>
  <w:style w:type="character" w:customStyle="1" w:styleId="Heading1Char">
    <w:name w:val="Heading 1 Char"/>
    <w:rsid w:val="00280D96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280D96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280D96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280D96"/>
    <w:rPr>
      <w:sz w:val="24"/>
      <w:szCs w:val="24"/>
      <w:lang w:val="en-GB"/>
    </w:rPr>
  </w:style>
  <w:style w:type="character" w:customStyle="1" w:styleId="FooterChar">
    <w:name w:val="Footer Char"/>
    <w:rsid w:val="00280D96"/>
    <w:rPr>
      <w:rFonts w:eastAsia="MS Mincho" w:cs="Times New Roman"/>
      <w:sz w:val="24"/>
      <w:szCs w:val="24"/>
      <w:lang w:val="en-US" w:eastAsia="ja-JP"/>
    </w:rPr>
  </w:style>
  <w:style w:type="character" w:customStyle="1" w:styleId="21">
    <w:name w:val="Παραπομπή σχολίου2"/>
    <w:rsid w:val="00280D96"/>
    <w:rPr>
      <w:sz w:val="16"/>
    </w:rPr>
  </w:style>
  <w:style w:type="character" w:styleId="-">
    <w:name w:val="Hyperlink"/>
    <w:uiPriority w:val="99"/>
    <w:rsid w:val="00280D96"/>
    <w:rPr>
      <w:color w:val="0000FF"/>
      <w:u w:val="single"/>
    </w:rPr>
  </w:style>
  <w:style w:type="character" w:customStyle="1" w:styleId="HeaderChar">
    <w:name w:val="Header Char"/>
    <w:rsid w:val="00280D96"/>
    <w:rPr>
      <w:rFonts w:cs="Times New Roman"/>
      <w:sz w:val="24"/>
      <w:szCs w:val="24"/>
      <w:lang w:val="en-GB"/>
    </w:rPr>
  </w:style>
  <w:style w:type="character" w:styleId="a3">
    <w:name w:val="page number"/>
    <w:rsid w:val="00280D96"/>
    <w:rPr>
      <w:rFonts w:cs="Times New Roman"/>
    </w:rPr>
  </w:style>
  <w:style w:type="character" w:customStyle="1" w:styleId="BalloonTextChar">
    <w:name w:val="Balloon Text Char"/>
    <w:rsid w:val="00280D96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280D96"/>
    <w:rPr>
      <w:rFonts w:cs="Times New Roman"/>
      <w:lang w:val="en-GB"/>
    </w:rPr>
  </w:style>
  <w:style w:type="character" w:customStyle="1" w:styleId="CommentSubjectChar">
    <w:name w:val="Comment Subject Char"/>
    <w:rsid w:val="00280D96"/>
    <w:rPr>
      <w:rFonts w:cs="Times New Roman"/>
      <w:b/>
      <w:bCs/>
      <w:lang w:val="en-GB"/>
    </w:rPr>
  </w:style>
  <w:style w:type="character" w:customStyle="1" w:styleId="BodyTextChar">
    <w:name w:val="Body Text Char"/>
    <w:rsid w:val="00280D96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280D96"/>
    <w:rPr>
      <w:rFonts w:cs="Times New Roman"/>
      <w:color w:val="808080"/>
    </w:rPr>
  </w:style>
  <w:style w:type="character" w:customStyle="1" w:styleId="a4">
    <w:name w:val="Χαρακτήρες υποσημείωσης"/>
    <w:rsid w:val="00280D96"/>
    <w:rPr>
      <w:rFonts w:cs="Times New Roman"/>
      <w:vertAlign w:val="superscript"/>
    </w:rPr>
  </w:style>
  <w:style w:type="character" w:customStyle="1" w:styleId="FootnoteTextChar">
    <w:name w:val="Footnote Text Char"/>
    <w:rsid w:val="00280D96"/>
    <w:rPr>
      <w:rFonts w:ascii="Calibri" w:hAnsi="Calibri" w:cs="Times New Roman"/>
    </w:rPr>
  </w:style>
  <w:style w:type="character" w:customStyle="1" w:styleId="Heading3Char">
    <w:name w:val="Heading 3 Char"/>
    <w:rsid w:val="00280D96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280D96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280D96"/>
  </w:style>
  <w:style w:type="character" w:customStyle="1" w:styleId="Style1Char">
    <w:name w:val="Style1 Char"/>
    <w:rsid w:val="00280D96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280D96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280D96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280D96"/>
    <w:rPr>
      <w:vertAlign w:val="superscript"/>
    </w:rPr>
  </w:style>
  <w:style w:type="character" w:customStyle="1" w:styleId="FootnoteReference2">
    <w:name w:val="Footnote Reference2"/>
    <w:rsid w:val="00280D96"/>
    <w:rPr>
      <w:vertAlign w:val="superscript"/>
    </w:rPr>
  </w:style>
  <w:style w:type="character" w:customStyle="1" w:styleId="EndnoteReference1">
    <w:name w:val="Endnote Reference1"/>
    <w:rsid w:val="00280D96"/>
    <w:rPr>
      <w:vertAlign w:val="superscript"/>
    </w:rPr>
  </w:style>
  <w:style w:type="character" w:customStyle="1" w:styleId="a6">
    <w:name w:val="Κουκκίδες"/>
    <w:rsid w:val="00280D96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280D96"/>
    <w:rPr>
      <w:b/>
      <w:bCs/>
    </w:rPr>
  </w:style>
  <w:style w:type="character" w:customStyle="1" w:styleId="11">
    <w:name w:val="Προεπιλεγμένη γραμματοσειρά1"/>
    <w:rsid w:val="00280D96"/>
  </w:style>
  <w:style w:type="character" w:customStyle="1" w:styleId="a8">
    <w:name w:val="Σύμβολο υποσημείωσης"/>
    <w:rsid w:val="00280D96"/>
    <w:rPr>
      <w:vertAlign w:val="superscript"/>
    </w:rPr>
  </w:style>
  <w:style w:type="character" w:styleId="a9">
    <w:name w:val="Emphasis"/>
    <w:uiPriority w:val="20"/>
    <w:qFormat/>
    <w:rsid w:val="00280D96"/>
    <w:rPr>
      <w:i/>
      <w:iCs/>
    </w:rPr>
  </w:style>
  <w:style w:type="character" w:customStyle="1" w:styleId="aa">
    <w:name w:val="Χαρακτήρες αρίθμησης"/>
    <w:rsid w:val="00280D96"/>
  </w:style>
  <w:style w:type="character" w:customStyle="1" w:styleId="normalwithoutspacingChar">
    <w:name w:val="normal_without_spacing Char"/>
    <w:rsid w:val="00280D96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280D96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280D96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280D96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280D96"/>
  </w:style>
  <w:style w:type="character" w:customStyle="1" w:styleId="BodyTextIndent3Char">
    <w:name w:val="Body Text Indent 3 Char"/>
    <w:rsid w:val="00280D96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280D96"/>
    <w:rPr>
      <w:vertAlign w:val="superscript"/>
    </w:rPr>
  </w:style>
  <w:style w:type="character" w:customStyle="1" w:styleId="WW-EndnoteReference">
    <w:name w:val="WW-Endnote Reference"/>
    <w:rsid w:val="00280D96"/>
    <w:rPr>
      <w:vertAlign w:val="superscript"/>
    </w:rPr>
  </w:style>
  <w:style w:type="character" w:customStyle="1" w:styleId="FootnoteReference1">
    <w:name w:val="Footnote Reference1"/>
    <w:rsid w:val="00280D96"/>
    <w:rPr>
      <w:vertAlign w:val="superscript"/>
    </w:rPr>
  </w:style>
  <w:style w:type="character" w:customStyle="1" w:styleId="FootnoteTextChar2">
    <w:name w:val="Footnote Text Char2"/>
    <w:rsid w:val="00280D96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280D9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280D96"/>
  </w:style>
  <w:style w:type="character" w:customStyle="1" w:styleId="CommentTextChar1">
    <w:name w:val="Comment Text Char1"/>
    <w:rsid w:val="00280D96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280D96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280D96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280D96"/>
    <w:rPr>
      <w:vertAlign w:val="superscript"/>
    </w:rPr>
  </w:style>
  <w:style w:type="character" w:customStyle="1" w:styleId="WW-EndnoteReference1">
    <w:name w:val="WW-Endnote Reference1"/>
    <w:rsid w:val="00280D96"/>
    <w:rPr>
      <w:vertAlign w:val="superscript"/>
    </w:rPr>
  </w:style>
  <w:style w:type="character" w:customStyle="1" w:styleId="WW-FootnoteReference2">
    <w:name w:val="WW-Footnote Reference2"/>
    <w:rsid w:val="00280D96"/>
    <w:rPr>
      <w:vertAlign w:val="superscript"/>
    </w:rPr>
  </w:style>
  <w:style w:type="character" w:customStyle="1" w:styleId="WW-EndnoteReference2">
    <w:name w:val="WW-Endnote Reference2"/>
    <w:rsid w:val="00280D96"/>
    <w:rPr>
      <w:vertAlign w:val="superscript"/>
    </w:rPr>
  </w:style>
  <w:style w:type="character" w:customStyle="1" w:styleId="FootnoteTextChar3">
    <w:name w:val="Footnote Text Char3"/>
    <w:rsid w:val="00280D96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280D96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280D96"/>
  </w:style>
  <w:style w:type="character" w:customStyle="1" w:styleId="foootChar">
    <w:name w:val="fooot Char"/>
    <w:basedOn w:val="footersChar1"/>
    <w:rsid w:val="00280D96"/>
  </w:style>
  <w:style w:type="character" w:customStyle="1" w:styleId="12">
    <w:name w:val="Παραπομπή υποσημείωσης1"/>
    <w:rsid w:val="00280D96"/>
    <w:rPr>
      <w:vertAlign w:val="superscript"/>
    </w:rPr>
  </w:style>
  <w:style w:type="character" w:customStyle="1" w:styleId="13">
    <w:name w:val="Παραπομπή σημείωσης τέλους1"/>
    <w:rsid w:val="00280D96"/>
    <w:rPr>
      <w:vertAlign w:val="superscript"/>
    </w:rPr>
  </w:style>
  <w:style w:type="character" w:customStyle="1" w:styleId="Char">
    <w:name w:val="Κείμενο πλαισίου Char"/>
    <w:uiPriority w:val="99"/>
    <w:rsid w:val="00280D96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280D96"/>
    <w:rPr>
      <w:sz w:val="16"/>
      <w:szCs w:val="16"/>
    </w:rPr>
  </w:style>
  <w:style w:type="character" w:customStyle="1" w:styleId="Char0">
    <w:name w:val="Κείμενο σχολίου Char"/>
    <w:rsid w:val="00280D96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280D96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280D96"/>
    <w:rPr>
      <w:rFonts w:ascii="Courier New" w:eastAsia="Times New Roman" w:hAnsi="Courier New" w:cs="Courier New"/>
    </w:rPr>
  </w:style>
  <w:style w:type="paragraph" w:styleId="-HTML">
    <w:name w:val="HTML Preformatted"/>
    <w:basedOn w:val="a"/>
    <w:link w:val="-HTMLChar"/>
    <w:uiPriority w:val="99"/>
    <w:unhideWhenUsed/>
    <w:rsid w:val="00280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-HTMLChar1">
    <w:name w:val="Προ-διαμορφωμένο HTML Char1"/>
    <w:basedOn w:val="a0"/>
    <w:link w:val="-HTML"/>
    <w:uiPriority w:val="99"/>
    <w:semiHidden/>
    <w:rsid w:val="00280D96"/>
    <w:rPr>
      <w:rFonts w:ascii="Consolas" w:hAnsi="Consolas"/>
      <w:sz w:val="20"/>
      <w:szCs w:val="20"/>
    </w:rPr>
  </w:style>
  <w:style w:type="character" w:customStyle="1" w:styleId="WW-FootnoteReference3">
    <w:name w:val="WW-Footnote Reference3"/>
    <w:rsid w:val="00280D96"/>
    <w:rPr>
      <w:vertAlign w:val="superscript"/>
    </w:rPr>
  </w:style>
  <w:style w:type="character" w:customStyle="1" w:styleId="WW-EndnoteReference3">
    <w:name w:val="WW-Endnote Reference3"/>
    <w:rsid w:val="00280D96"/>
    <w:rPr>
      <w:vertAlign w:val="superscript"/>
    </w:rPr>
  </w:style>
  <w:style w:type="character" w:customStyle="1" w:styleId="WW-FootnoteReference4">
    <w:name w:val="WW-Footnote Reference4"/>
    <w:rsid w:val="00280D96"/>
    <w:rPr>
      <w:vertAlign w:val="superscript"/>
    </w:rPr>
  </w:style>
  <w:style w:type="character" w:customStyle="1" w:styleId="WW-EndnoteReference4">
    <w:name w:val="WW-Endnote Reference4"/>
    <w:rsid w:val="00280D96"/>
    <w:rPr>
      <w:vertAlign w:val="superscript"/>
    </w:rPr>
  </w:style>
  <w:style w:type="character" w:customStyle="1" w:styleId="WW-FootnoteReference5">
    <w:name w:val="WW-Footnote Reference5"/>
    <w:rsid w:val="00280D96"/>
    <w:rPr>
      <w:vertAlign w:val="superscript"/>
    </w:rPr>
  </w:style>
  <w:style w:type="character" w:customStyle="1" w:styleId="WW-EndnoteReference5">
    <w:name w:val="WW-Endnote Reference5"/>
    <w:rsid w:val="00280D96"/>
    <w:rPr>
      <w:vertAlign w:val="superscript"/>
    </w:rPr>
  </w:style>
  <w:style w:type="character" w:customStyle="1" w:styleId="WW-FootnoteReference6">
    <w:name w:val="WW-Footnote Reference6"/>
    <w:rsid w:val="00280D96"/>
    <w:rPr>
      <w:vertAlign w:val="superscript"/>
    </w:rPr>
  </w:style>
  <w:style w:type="character" w:styleId="-0">
    <w:name w:val="FollowedHyperlink"/>
    <w:uiPriority w:val="99"/>
    <w:rsid w:val="00280D96"/>
    <w:rPr>
      <w:color w:val="800000"/>
      <w:u w:val="single"/>
    </w:rPr>
  </w:style>
  <w:style w:type="character" w:customStyle="1" w:styleId="WW-EndnoteReference6">
    <w:name w:val="WW-Endnote Reference6"/>
    <w:rsid w:val="00280D96"/>
    <w:rPr>
      <w:vertAlign w:val="superscript"/>
    </w:rPr>
  </w:style>
  <w:style w:type="character" w:customStyle="1" w:styleId="WW-FootnoteReference7">
    <w:name w:val="WW-Footnote Reference7"/>
    <w:rsid w:val="00280D96"/>
    <w:rPr>
      <w:vertAlign w:val="superscript"/>
    </w:rPr>
  </w:style>
  <w:style w:type="character" w:customStyle="1" w:styleId="WW-EndnoteReference7">
    <w:name w:val="WW-Endnote Reference7"/>
    <w:rsid w:val="00280D96"/>
    <w:rPr>
      <w:vertAlign w:val="superscript"/>
    </w:rPr>
  </w:style>
  <w:style w:type="character" w:customStyle="1" w:styleId="WW-FootnoteReference8">
    <w:name w:val="WW-Footnote Reference8"/>
    <w:rsid w:val="00280D96"/>
    <w:rPr>
      <w:vertAlign w:val="superscript"/>
    </w:rPr>
  </w:style>
  <w:style w:type="character" w:customStyle="1" w:styleId="WW-EndnoteReference8">
    <w:name w:val="WW-Endnote Reference8"/>
    <w:rsid w:val="00280D96"/>
    <w:rPr>
      <w:vertAlign w:val="superscript"/>
    </w:rPr>
  </w:style>
  <w:style w:type="character" w:customStyle="1" w:styleId="WW-FootnoteReference9">
    <w:name w:val="WW-Footnote Reference9"/>
    <w:rsid w:val="00280D96"/>
    <w:rPr>
      <w:vertAlign w:val="superscript"/>
    </w:rPr>
  </w:style>
  <w:style w:type="character" w:customStyle="1" w:styleId="WW-EndnoteReference9">
    <w:name w:val="WW-Endnote Reference9"/>
    <w:rsid w:val="00280D96"/>
    <w:rPr>
      <w:vertAlign w:val="superscript"/>
    </w:rPr>
  </w:style>
  <w:style w:type="character" w:customStyle="1" w:styleId="WW-FootnoteReference10">
    <w:name w:val="WW-Footnote Reference10"/>
    <w:rsid w:val="00280D96"/>
    <w:rPr>
      <w:vertAlign w:val="superscript"/>
    </w:rPr>
  </w:style>
  <w:style w:type="character" w:customStyle="1" w:styleId="WW-EndnoteReference10">
    <w:name w:val="WW-Endnote Reference10"/>
    <w:rsid w:val="00280D96"/>
    <w:rPr>
      <w:vertAlign w:val="superscript"/>
    </w:rPr>
  </w:style>
  <w:style w:type="character" w:customStyle="1" w:styleId="WW-FootnoteReference11">
    <w:name w:val="WW-Footnote Reference11"/>
    <w:rsid w:val="00280D96"/>
    <w:rPr>
      <w:vertAlign w:val="superscript"/>
    </w:rPr>
  </w:style>
  <w:style w:type="character" w:customStyle="1" w:styleId="WW-EndnoteReference11">
    <w:name w:val="WW-Endnote Reference11"/>
    <w:rsid w:val="00280D96"/>
    <w:rPr>
      <w:vertAlign w:val="superscript"/>
    </w:rPr>
  </w:style>
  <w:style w:type="character" w:customStyle="1" w:styleId="WW-FootnoteReference12">
    <w:name w:val="WW-Footnote Reference12"/>
    <w:rsid w:val="00280D96"/>
    <w:rPr>
      <w:vertAlign w:val="superscript"/>
    </w:rPr>
  </w:style>
  <w:style w:type="character" w:customStyle="1" w:styleId="WW-EndnoteReference12">
    <w:name w:val="WW-Endnote Reference12"/>
    <w:rsid w:val="00280D96"/>
    <w:rPr>
      <w:vertAlign w:val="superscript"/>
    </w:rPr>
  </w:style>
  <w:style w:type="character" w:customStyle="1" w:styleId="WW-FootnoteReference13">
    <w:name w:val="WW-Footnote Reference13"/>
    <w:rsid w:val="00280D96"/>
    <w:rPr>
      <w:vertAlign w:val="superscript"/>
    </w:rPr>
  </w:style>
  <w:style w:type="character" w:customStyle="1" w:styleId="WW-EndnoteReference13">
    <w:name w:val="WW-Endnote Reference13"/>
    <w:rsid w:val="00280D96"/>
    <w:rPr>
      <w:vertAlign w:val="superscript"/>
    </w:rPr>
  </w:style>
  <w:style w:type="character" w:customStyle="1" w:styleId="41">
    <w:name w:val="Παραπομπή υποσημείωσης4"/>
    <w:rsid w:val="00280D96"/>
    <w:rPr>
      <w:vertAlign w:val="superscript"/>
    </w:rPr>
  </w:style>
  <w:style w:type="character" w:customStyle="1" w:styleId="ab">
    <w:name w:val="Σύμβολα σημείωσης τέλους"/>
    <w:rsid w:val="00280D96"/>
    <w:rPr>
      <w:vertAlign w:val="superscript"/>
    </w:rPr>
  </w:style>
  <w:style w:type="character" w:customStyle="1" w:styleId="22">
    <w:name w:val="Παραπομπή υποσημείωσης2"/>
    <w:rsid w:val="00280D96"/>
    <w:rPr>
      <w:vertAlign w:val="superscript"/>
    </w:rPr>
  </w:style>
  <w:style w:type="character" w:customStyle="1" w:styleId="23">
    <w:name w:val="Παραπομπή σημείωσης τέλους2"/>
    <w:rsid w:val="00280D96"/>
    <w:rPr>
      <w:vertAlign w:val="superscript"/>
    </w:rPr>
  </w:style>
  <w:style w:type="character" w:customStyle="1" w:styleId="WW-FootnoteReference14">
    <w:name w:val="WW-Footnote Reference14"/>
    <w:rsid w:val="00280D96"/>
    <w:rPr>
      <w:vertAlign w:val="superscript"/>
    </w:rPr>
  </w:style>
  <w:style w:type="character" w:customStyle="1" w:styleId="WW-EndnoteReference14">
    <w:name w:val="WW-Endnote Reference14"/>
    <w:rsid w:val="00280D96"/>
    <w:rPr>
      <w:vertAlign w:val="superscript"/>
    </w:rPr>
  </w:style>
  <w:style w:type="character" w:customStyle="1" w:styleId="WW-FootnoteReference15">
    <w:name w:val="WW-Footnote Reference15"/>
    <w:rsid w:val="00280D96"/>
    <w:rPr>
      <w:vertAlign w:val="superscript"/>
    </w:rPr>
  </w:style>
  <w:style w:type="character" w:customStyle="1" w:styleId="WW-EndnoteReference15">
    <w:name w:val="WW-Endnote Reference15"/>
    <w:rsid w:val="00280D96"/>
    <w:rPr>
      <w:vertAlign w:val="superscript"/>
    </w:rPr>
  </w:style>
  <w:style w:type="character" w:customStyle="1" w:styleId="WW-FootnoteReference16">
    <w:name w:val="WW-Footnote Reference16"/>
    <w:rsid w:val="00280D96"/>
    <w:rPr>
      <w:vertAlign w:val="superscript"/>
    </w:rPr>
  </w:style>
  <w:style w:type="character" w:customStyle="1" w:styleId="WW-EndnoteReference16">
    <w:name w:val="WW-Endnote Reference16"/>
    <w:rsid w:val="00280D96"/>
    <w:rPr>
      <w:vertAlign w:val="superscript"/>
    </w:rPr>
  </w:style>
  <w:style w:type="character" w:customStyle="1" w:styleId="WW-FootnoteReference17">
    <w:name w:val="WW-Footnote Reference17"/>
    <w:rsid w:val="00280D96"/>
    <w:rPr>
      <w:vertAlign w:val="superscript"/>
    </w:rPr>
  </w:style>
  <w:style w:type="character" w:customStyle="1" w:styleId="WW-EndnoteReference17">
    <w:name w:val="WW-Endnote Reference17"/>
    <w:rsid w:val="00280D96"/>
    <w:rPr>
      <w:vertAlign w:val="superscript"/>
    </w:rPr>
  </w:style>
  <w:style w:type="character" w:customStyle="1" w:styleId="31">
    <w:name w:val="Παραπομπή υποσημείωσης3"/>
    <w:rsid w:val="00280D96"/>
    <w:rPr>
      <w:vertAlign w:val="superscript"/>
    </w:rPr>
  </w:style>
  <w:style w:type="character" w:customStyle="1" w:styleId="32">
    <w:name w:val="Παραπομπή σημείωσης τέλους3"/>
    <w:rsid w:val="00280D96"/>
    <w:rPr>
      <w:vertAlign w:val="superscript"/>
    </w:rPr>
  </w:style>
  <w:style w:type="character" w:customStyle="1" w:styleId="WW-FootnoteReference18">
    <w:name w:val="WW-Footnote Reference18"/>
    <w:rsid w:val="00280D96"/>
    <w:rPr>
      <w:vertAlign w:val="superscript"/>
    </w:rPr>
  </w:style>
  <w:style w:type="character" w:customStyle="1" w:styleId="WW-EndnoteReference18">
    <w:name w:val="WW-Endnote Reference18"/>
    <w:rsid w:val="00280D96"/>
    <w:rPr>
      <w:vertAlign w:val="superscript"/>
    </w:rPr>
  </w:style>
  <w:style w:type="character" w:customStyle="1" w:styleId="WW-FootnoteReference19">
    <w:name w:val="WW-Footnote Reference19"/>
    <w:rsid w:val="00280D96"/>
    <w:rPr>
      <w:vertAlign w:val="superscript"/>
    </w:rPr>
  </w:style>
  <w:style w:type="character" w:customStyle="1" w:styleId="WW-EndnoteReference19">
    <w:name w:val="WW-Endnote Reference19"/>
    <w:rsid w:val="00280D96"/>
    <w:rPr>
      <w:vertAlign w:val="superscript"/>
    </w:rPr>
  </w:style>
  <w:style w:type="character" w:customStyle="1" w:styleId="WW-FootnoteReference20">
    <w:name w:val="WW-Footnote Reference20"/>
    <w:rsid w:val="00280D96"/>
    <w:rPr>
      <w:vertAlign w:val="superscript"/>
    </w:rPr>
  </w:style>
  <w:style w:type="character" w:customStyle="1" w:styleId="WW-EndnoteReference20">
    <w:name w:val="WW-Endnote Reference20"/>
    <w:rsid w:val="00280D96"/>
    <w:rPr>
      <w:vertAlign w:val="superscript"/>
    </w:rPr>
  </w:style>
  <w:style w:type="character" w:customStyle="1" w:styleId="ac">
    <w:name w:val="Σύνδεση ευρετηρίου"/>
    <w:rsid w:val="00280D96"/>
  </w:style>
  <w:style w:type="character" w:customStyle="1" w:styleId="WW-0">
    <w:name w:val="WW-Παραπομπή υποσημείωσης"/>
    <w:rsid w:val="00280D96"/>
    <w:rPr>
      <w:vertAlign w:val="superscript"/>
    </w:rPr>
  </w:style>
  <w:style w:type="character" w:customStyle="1" w:styleId="42">
    <w:name w:val="Παραπομπή σημείωσης τέλους4"/>
    <w:rsid w:val="00280D96"/>
    <w:rPr>
      <w:vertAlign w:val="superscript"/>
    </w:rPr>
  </w:style>
  <w:style w:type="character" w:customStyle="1" w:styleId="Char2">
    <w:name w:val="Κείμενο υποσημείωσης Char"/>
    <w:rsid w:val="00280D96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280D96"/>
    <w:rPr>
      <w:vertAlign w:val="superscript"/>
    </w:rPr>
  </w:style>
  <w:style w:type="character" w:styleId="ae">
    <w:name w:val="endnote reference"/>
    <w:rsid w:val="00280D96"/>
    <w:rPr>
      <w:vertAlign w:val="superscript"/>
    </w:rPr>
  </w:style>
  <w:style w:type="character" w:customStyle="1" w:styleId="WW-FootnoteReference123">
    <w:name w:val="WW-Footnote Reference123"/>
    <w:rsid w:val="00280D96"/>
    <w:rPr>
      <w:vertAlign w:val="superscript"/>
    </w:rPr>
  </w:style>
  <w:style w:type="paragraph" w:customStyle="1" w:styleId="af">
    <w:name w:val="Επικεφαλίδα"/>
    <w:basedOn w:val="a"/>
    <w:next w:val="af0"/>
    <w:rsid w:val="00280D96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ar-SA"/>
    </w:rPr>
  </w:style>
  <w:style w:type="paragraph" w:styleId="af0">
    <w:name w:val="Body Text"/>
    <w:basedOn w:val="a"/>
    <w:link w:val="Char3"/>
    <w:rsid w:val="00280D96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3">
    <w:name w:val="Σώμα κειμένου Char"/>
    <w:basedOn w:val="a0"/>
    <w:link w:val="af0"/>
    <w:rsid w:val="00280D96"/>
    <w:rPr>
      <w:rFonts w:ascii="Calibri" w:eastAsia="Times New Roman" w:hAnsi="Calibri" w:cs="Calibri"/>
      <w:szCs w:val="24"/>
      <w:lang w:val="en-GB" w:eastAsia="ar-SA"/>
    </w:rPr>
  </w:style>
  <w:style w:type="paragraph" w:styleId="af1">
    <w:name w:val="List"/>
    <w:basedOn w:val="af0"/>
    <w:rsid w:val="00280D96"/>
    <w:rPr>
      <w:rFonts w:cs="Mangal"/>
    </w:rPr>
  </w:style>
  <w:style w:type="paragraph" w:customStyle="1" w:styleId="43">
    <w:name w:val="Λεζάντα4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af2">
    <w:name w:val="Ευρετήριο"/>
    <w:basedOn w:val="a"/>
    <w:rsid w:val="00280D9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ar-SA"/>
    </w:rPr>
  </w:style>
  <w:style w:type="paragraph" w:customStyle="1" w:styleId="WW-1">
    <w:name w:val="WW-Λεζάντα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">
    <w:name w:val="WW-Caption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">
    <w:name w:val="WW-Caption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33">
    <w:name w:val="Λεζάντα3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">
    <w:name w:val="WW-Caption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">
    <w:name w:val="WW-Caption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">
    <w:name w:val="WW-Caption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">
    <w:name w:val="WW-Caption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24">
    <w:name w:val="Λεζάντα2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Caption1">
    <w:name w:val="Caption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">
    <w:name w:val="WW-Caption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">
    <w:name w:val="WW-Caption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">
    <w:name w:val="WW-Caption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">
    <w:name w:val="WW-Caption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">
    <w:name w:val="WW-Caption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">
    <w:name w:val="WW-Caption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">
    <w:name w:val="WW-Caption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">
    <w:name w:val="WW-Caption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">
    <w:name w:val="WW-Caption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">
    <w:name w:val="WW-Caption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">
    <w:name w:val="WW-Caption1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15">
    <w:name w:val="Λεζάντα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">
    <w:name w:val="WW-Caption11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">
    <w:name w:val="WW-Caption111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">
    <w:name w:val="WW-Caption1111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1">
    <w:name w:val="WW-Caption11111111111111111111"/>
    <w:basedOn w:val="a"/>
    <w:rsid w:val="00280D96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Bullet">
    <w:name w:val="Bullet"/>
    <w:basedOn w:val="a"/>
    <w:rsid w:val="00280D96"/>
    <w:pPr>
      <w:tabs>
        <w:tab w:val="num" w:pos="397"/>
      </w:tabs>
      <w:suppressAutoHyphens/>
      <w:spacing w:after="100" w:line="240" w:lineRule="auto"/>
      <w:ind w:left="397" w:hanging="397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16">
    <w:name w:val="Ημερομηνία1"/>
    <w:basedOn w:val="a"/>
    <w:next w:val="a"/>
    <w:rsid w:val="00280D9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280D96"/>
  </w:style>
  <w:style w:type="paragraph" w:customStyle="1" w:styleId="inserttext">
    <w:name w:val="insert text"/>
    <w:basedOn w:val="a"/>
    <w:rsid w:val="00280D96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3">
    <w:name w:val="footer"/>
    <w:basedOn w:val="a"/>
    <w:link w:val="Char4"/>
    <w:uiPriority w:val="99"/>
    <w:rsid w:val="00280D96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4">
    <w:name w:val="Υποσέλιδο Char"/>
    <w:basedOn w:val="a0"/>
    <w:link w:val="af3"/>
    <w:uiPriority w:val="99"/>
    <w:rsid w:val="00280D96"/>
    <w:rPr>
      <w:rFonts w:ascii="Calibri" w:eastAsia="MS Mincho" w:hAnsi="Calibri" w:cs="Calibri"/>
      <w:szCs w:val="24"/>
      <w:lang w:val="en-US" w:eastAsia="ja-JP"/>
    </w:rPr>
  </w:style>
  <w:style w:type="paragraph" w:styleId="af4">
    <w:name w:val="header"/>
    <w:basedOn w:val="a"/>
    <w:link w:val="Char5"/>
    <w:uiPriority w:val="99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5">
    <w:name w:val="Κεφαλίδα Char"/>
    <w:basedOn w:val="a0"/>
    <w:link w:val="af4"/>
    <w:uiPriority w:val="99"/>
    <w:rsid w:val="00280D96"/>
    <w:rPr>
      <w:rFonts w:ascii="Calibri" w:eastAsia="Times New Roman" w:hAnsi="Calibri" w:cs="Calibri"/>
      <w:szCs w:val="24"/>
      <w:lang w:val="en-GB" w:eastAsia="ar-SA"/>
    </w:rPr>
  </w:style>
  <w:style w:type="paragraph" w:customStyle="1" w:styleId="25">
    <w:name w:val="Κείμενο πλαισίου2"/>
    <w:basedOn w:val="a"/>
    <w:rsid w:val="00280D96"/>
    <w:pPr>
      <w:suppressAutoHyphens/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26">
    <w:name w:val="Κείμενο σχολίου2"/>
    <w:basedOn w:val="a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27">
    <w:name w:val="Θέμα σχολίου2"/>
    <w:basedOn w:val="26"/>
    <w:next w:val="26"/>
    <w:rsid w:val="00280D96"/>
    <w:rPr>
      <w:b/>
      <w:bCs/>
    </w:rPr>
  </w:style>
  <w:style w:type="paragraph" w:customStyle="1" w:styleId="28">
    <w:name w:val="Αναθεώρηση2"/>
    <w:rsid w:val="00280D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western">
    <w:name w:val="western"/>
    <w:basedOn w:val="a"/>
    <w:rsid w:val="00280D96"/>
    <w:pPr>
      <w:suppressAutoHyphens/>
      <w:spacing w:before="280" w:line="240" w:lineRule="auto"/>
      <w:jc w:val="both"/>
    </w:pPr>
    <w:rPr>
      <w:rFonts w:ascii="Arial Unicode MS" w:eastAsia="Arial Unicode MS" w:hAnsi="Arial Unicode MS" w:cs="Arial Unicode MS"/>
      <w:szCs w:val="24"/>
      <w:lang w:val="en-GB" w:eastAsia="ar-SA"/>
    </w:rPr>
  </w:style>
  <w:style w:type="paragraph" w:customStyle="1" w:styleId="17">
    <w:name w:val="Παράγραφος λίστας1"/>
    <w:basedOn w:val="a"/>
    <w:rsid w:val="00280D96"/>
    <w:pPr>
      <w:suppressAutoHyphens/>
      <w:spacing w:line="240" w:lineRule="auto"/>
      <w:ind w:left="720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5">
    <w:name w:val="footnote text"/>
    <w:basedOn w:val="a"/>
    <w:link w:val="Char10"/>
    <w:rsid w:val="00280D96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Char10">
    <w:name w:val="Κείμενο υποσημείωσης Char1"/>
    <w:basedOn w:val="a0"/>
    <w:link w:val="af5"/>
    <w:rsid w:val="00280D96"/>
    <w:rPr>
      <w:rFonts w:ascii="Calibri" w:eastAsia="Times New Roman" w:hAnsi="Calibri" w:cs="Calibri"/>
      <w:sz w:val="18"/>
      <w:szCs w:val="20"/>
      <w:lang w:val="en-IE" w:eastAsia="ar-SA"/>
    </w:rPr>
  </w:style>
  <w:style w:type="paragraph" w:styleId="18">
    <w:name w:val="toc 1"/>
    <w:basedOn w:val="a"/>
    <w:next w:val="a"/>
    <w:uiPriority w:val="39"/>
    <w:rsid w:val="00280D96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ar-SA"/>
    </w:rPr>
  </w:style>
  <w:style w:type="paragraph" w:styleId="29">
    <w:name w:val="toc 2"/>
    <w:basedOn w:val="a"/>
    <w:next w:val="a"/>
    <w:uiPriority w:val="39"/>
    <w:rsid w:val="00280D96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ar-SA"/>
    </w:rPr>
  </w:style>
  <w:style w:type="paragraph" w:styleId="34">
    <w:name w:val="toc 3"/>
    <w:basedOn w:val="a"/>
    <w:next w:val="a"/>
    <w:uiPriority w:val="39"/>
    <w:rsid w:val="00280D96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ar-SA"/>
    </w:rPr>
  </w:style>
  <w:style w:type="paragraph" w:styleId="44">
    <w:name w:val="toc 4"/>
    <w:basedOn w:val="a"/>
    <w:next w:val="a"/>
    <w:uiPriority w:val="39"/>
    <w:rsid w:val="00280D96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51">
    <w:name w:val="toc 5"/>
    <w:basedOn w:val="a"/>
    <w:next w:val="a"/>
    <w:uiPriority w:val="39"/>
    <w:rsid w:val="00280D96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6">
    <w:name w:val="toc 6"/>
    <w:basedOn w:val="a"/>
    <w:next w:val="a"/>
    <w:uiPriority w:val="39"/>
    <w:rsid w:val="00280D96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7">
    <w:name w:val="toc 7"/>
    <w:basedOn w:val="a"/>
    <w:next w:val="a"/>
    <w:uiPriority w:val="39"/>
    <w:rsid w:val="00280D96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8">
    <w:name w:val="toc 8"/>
    <w:basedOn w:val="a"/>
    <w:next w:val="a"/>
    <w:uiPriority w:val="39"/>
    <w:rsid w:val="00280D96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9">
    <w:name w:val="toc 9"/>
    <w:basedOn w:val="a"/>
    <w:next w:val="a"/>
    <w:uiPriority w:val="39"/>
    <w:rsid w:val="00280D96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customStyle="1" w:styleId="Style1">
    <w:name w:val="Style1"/>
    <w:basedOn w:val="DocTitle"/>
    <w:rsid w:val="00280D96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280D96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Char6">
    <w:name w:val="Κείμενο σημείωσης τέλους Char"/>
    <w:basedOn w:val="a0"/>
    <w:link w:val="af6"/>
    <w:rsid w:val="00280D96"/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Default">
    <w:name w:val="Default"/>
    <w:rsid w:val="00280D96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8">
    <w:name w:val="Body Text Indent"/>
    <w:basedOn w:val="a"/>
    <w:link w:val="Char7"/>
    <w:rsid w:val="00280D96"/>
    <w:pPr>
      <w:suppressAutoHyphens/>
      <w:spacing w:after="120" w:line="240" w:lineRule="auto"/>
      <w:ind w:firstLine="1134"/>
      <w:jc w:val="both"/>
    </w:pPr>
    <w:rPr>
      <w:rFonts w:ascii="Arial" w:eastAsia="Times New Roman" w:hAnsi="Arial" w:cs="Arial"/>
      <w:szCs w:val="24"/>
      <w:lang w:val="en-GB" w:eastAsia="ar-SA"/>
    </w:rPr>
  </w:style>
  <w:style w:type="character" w:customStyle="1" w:styleId="Char7">
    <w:name w:val="Σώμα κείμενου με εσοχή Char"/>
    <w:basedOn w:val="a0"/>
    <w:link w:val="af8"/>
    <w:rsid w:val="00280D96"/>
    <w:rPr>
      <w:rFonts w:ascii="Arial" w:eastAsia="Times New Roman" w:hAnsi="Arial" w:cs="Arial"/>
      <w:szCs w:val="24"/>
      <w:lang w:val="en-GB" w:eastAsia="ar-SA"/>
    </w:rPr>
  </w:style>
  <w:style w:type="paragraph" w:customStyle="1" w:styleId="normalwithoutspacing">
    <w:name w:val="normal_without_spacing"/>
    <w:basedOn w:val="a"/>
    <w:rsid w:val="00280D96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paragraph" w:customStyle="1" w:styleId="foothanging">
    <w:name w:val="foot_hanging"/>
    <w:basedOn w:val="af5"/>
    <w:rsid w:val="00280D96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280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LO-normal">
    <w:name w:val="LO-normal"/>
    <w:rsid w:val="00280D96"/>
    <w:pPr>
      <w:suppressAutoHyphens/>
      <w:spacing w:after="0"/>
    </w:pPr>
    <w:rPr>
      <w:rFonts w:ascii="Arial" w:eastAsia="Arial" w:hAnsi="Arial" w:cs="Arial"/>
      <w:color w:val="000000"/>
      <w:lang w:eastAsia="ar-SA"/>
    </w:rPr>
  </w:style>
  <w:style w:type="paragraph" w:customStyle="1" w:styleId="310">
    <w:name w:val="Σώμα κείμενου με εσοχή 31"/>
    <w:basedOn w:val="a"/>
    <w:rsid w:val="00280D96"/>
    <w:pPr>
      <w:spacing w:after="120" w:line="312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en-GB" w:eastAsia="ar-SA"/>
    </w:rPr>
  </w:style>
  <w:style w:type="paragraph" w:customStyle="1" w:styleId="19">
    <w:name w:val="Χωρίς διάστιχο1"/>
    <w:rsid w:val="00280D96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9">
    <w:name w:val="Περιεχόμενα πίνακα"/>
    <w:basedOn w:val="a"/>
    <w:uiPriority w:val="99"/>
    <w:rsid w:val="00280D96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a">
    <w:name w:val="Επικεφαλίδα πίνακα"/>
    <w:basedOn w:val="af9"/>
    <w:rsid w:val="00280D96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280D96"/>
  </w:style>
  <w:style w:type="paragraph" w:customStyle="1" w:styleId="Standard">
    <w:name w:val="Standard"/>
    <w:rsid w:val="00280D9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uiPriority w:val="99"/>
    <w:rsid w:val="00280D96"/>
    <w:pPr>
      <w:spacing w:after="120"/>
    </w:pPr>
  </w:style>
  <w:style w:type="paragraph" w:customStyle="1" w:styleId="Footnote">
    <w:name w:val="Footnote"/>
    <w:basedOn w:val="Standard"/>
    <w:rsid w:val="00280D96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ar-SA"/>
    </w:rPr>
  </w:style>
  <w:style w:type="paragraph" w:customStyle="1" w:styleId="fooot">
    <w:name w:val="fooot"/>
    <w:basedOn w:val="footers"/>
    <w:rsid w:val="00280D96"/>
  </w:style>
  <w:style w:type="paragraph" w:customStyle="1" w:styleId="1a">
    <w:name w:val="Κείμενο πλαισίου1"/>
    <w:basedOn w:val="a"/>
    <w:rsid w:val="00280D96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1b">
    <w:name w:val="Κείμενο σχολίου1"/>
    <w:basedOn w:val="a"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1c">
    <w:name w:val="Θέμα σχολίου1"/>
    <w:basedOn w:val="1b"/>
    <w:next w:val="1b"/>
    <w:rsid w:val="00280D96"/>
    <w:rPr>
      <w:b/>
      <w:bCs/>
    </w:rPr>
  </w:style>
  <w:style w:type="paragraph" w:customStyle="1" w:styleId="-HTML1">
    <w:name w:val="Προ-διαμορφωμένο HTML1"/>
    <w:basedOn w:val="a"/>
    <w:rsid w:val="00280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1d">
    <w:name w:val="Αναθεώρηση1"/>
    <w:rsid w:val="00280D96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210">
    <w:name w:val="Λίστα με κουκκίδες 21"/>
    <w:basedOn w:val="a"/>
    <w:rsid w:val="00280D96"/>
    <w:pPr>
      <w:tabs>
        <w:tab w:val="num" w:pos="643"/>
      </w:tabs>
      <w:spacing w:after="0" w:line="360" w:lineRule="auto"/>
      <w:ind w:left="643" w:hanging="360"/>
      <w:jc w:val="both"/>
    </w:pPr>
    <w:rPr>
      <w:rFonts w:ascii="Trebuchet MS" w:eastAsia="Times New Roman" w:hAnsi="Trebuchet MS" w:cs="Times New Roman"/>
      <w:szCs w:val="20"/>
      <w:lang w:val="en-US" w:eastAsia="ar-SA"/>
    </w:rPr>
  </w:style>
  <w:style w:type="paragraph" w:customStyle="1" w:styleId="100">
    <w:name w:val="Περιεχόμενα 10"/>
    <w:basedOn w:val="af2"/>
    <w:rsid w:val="00280D96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280D96"/>
    <w:pPr>
      <w:suppressLineNumbers/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ar-SA"/>
    </w:rPr>
  </w:style>
  <w:style w:type="paragraph" w:customStyle="1" w:styleId="211">
    <w:name w:val="Σώμα κείμενου 21"/>
    <w:basedOn w:val="a"/>
    <w:rsid w:val="00280D96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para-1">
    <w:name w:val="para-1"/>
    <w:basedOn w:val="a"/>
    <w:rsid w:val="00280D96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spacing w:after="0" w:line="240" w:lineRule="auto"/>
      <w:ind w:left="1021" w:hanging="1021"/>
      <w:jc w:val="both"/>
    </w:pPr>
    <w:rPr>
      <w:rFonts w:ascii="Arial" w:eastAsia="Times New Roman" w:hAnsi="Arial" w:cs="Arial"/>
      <w:spacing w:val="5"/>
      <w:szCs w:val="20"/>
      <w:lang w:eastAsia="ar-SA"/>
    </w:rPr>
  </w:style>
  <w:style w:type="paragraph" w:customStyle="1" w:styleId="101">
    <w:name w:val="Κατάλογος περιεχομένων 10"/>
    <w:basedOn w:val="af2"/>
    <w:rsid w:val="00280D96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1"/>
    <w:uiPriority w:val="99"/>
    <w:semiHidden/>
    <w:unhideWhenUsed/>
    <w:rsid w:val="00280D96"/>
    <w:pPr>
      <w:suppressAutoHyphens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customStyle="1" w:styleId="Char11">
    <w:name w:val="Κείμενο πλαισίου Char1"/>
    <w:basedOn w:val="a0"/>
    <w:link w:val="afc"/>
    <w:uiPriority w:val="99"/>
    <w:semiHidden/>
    <w:rsid w:val="00280D96"/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280D96"/>
    <w:rPr>
      <w:sz w:val="16"/>
      <w:szCs w:val="16"/>
    </w:rPr>
  </w:style>
  <w:style w:type="paragraph" w:styleId="afe">
    <w:name w:val="annotation text"/>
    <w:basedOn w:val="a"/>
    <w:link w:val="Char12"/>
    <w:uiPriority w:val="99"/>
    <w:unhideWhenUsed/>
    <w:rsid w:val="00280D96"/>
    <w:pPr>
      <w:suppressAutoHyphens/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12">
    <w:name w:val="Κείμενο σχολίου Char1"/>
    <w:basedOn w:val="a0"/>
    <w:link w:val="afe"/>
    <w:uiPriority w:val="99"/>
    <w:rsid w:val="00280D96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f">
    <w:name w:val="annotation subject"/>
    <w:basedOn w:val="afe"/>
    <w:next w:val="afe"/>
    <w:link w:val="Char13"/>
    <w:uiPriority w:val="99"/>
    <w:semiHidden/>
    <w:unhideWhenUsed/>
    <w:rsid w:val="00280D96"/>
    <w:rPr>
      <w:b/>
      <w:bCs/>
    </w:rPr>
  </w:style>
  <w:style w:type="character" w:customStyle="1" w:styleId="Char13">
    <w:name w:val="Θέμα σχολίου Char1"/>
    <w:basedOn w:val="Char12"/>
    <w:link w:val="aff"/>
    <w:uiPriority w:val="99"/>
    <w:semiHidden/>
    <w:rsid w:val="00280D96"/>
    <w:rPr>
      <w:b/>
      <w:bCs/>
    </w:rPr>
  </w:style>
  <w:style w:type="paragraph" w:styleId="aff0">
    <w:name w:val="Revision"/>
    <w:hidden/>
    <w:uiPriority w:val="99"/>
    <w:semiHidden/>
    <w:rsid w:val="00280D96"/>
    <w:pPr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styleId="aff1">
    <w:name w:val="List Paragraph"/>
    <w:basedOn w:val="a"/>
    <w:uiPriority w:val="34"/>
    <w:qFormat/>
    <w:rsid w:val="00280D96"/>
    <w:pPr>
      <w:spacing w:after="0" w:line="240" w:lineRule="auto"/>
      <w:ind w:left="720"/>
      <w:contextualSpacing/>
    </w:pPr>
    <w:rPr>
      <w:rFonts w:ascii="CG Times" w:eastAsia="Times New Roman" w:hAnsi="CG Times" w:cs="Times New Roman"/>
      <w:sz w:val="20"/>
      <w:szCs w:val="20"/>
      <w:lang w:val="en-US"/>
    </w:rPr>
  </w:style>
  <w:style w:type="character" w:customStyle="1" w:styleId="UnresolvedMention">
    <w:name w:val="Unresolved Mention"/>
    <w:uiPriority w:val="99"/>
    <w:semiHidden/>
    <w:unhideWhenUsed/>
    <w:rsid w:val="00280D96"/>
    <w:rPr>
      <w:color w:val="605E5C"/>
      <w:shd w:val="clear" w:color="auto" w:fill="E1DFDD"/>
    </w:rPr>
  </w:style>
  <w:style w:type="character" w:customStyle="1" w:styleId="0">
    <w:name w:val="Παραπομπή υποσημείωσης_0"/>
    <w:uiPriority w:val="99"/>
    <w:rsid w:val="00280D96"/>
    <w:rPr>
      <w:vertAlign w:val="superscript"/>
    </w:rPr>
  </w:style>
  <w:style w:type="paragraph" w:styleId="aff2">
    <w:name w:val="Document Map"/>
    <w:basedOn w:val="a"/>
    <w:link w:val="Char8"/>
    <w:uiPriority w:val="99"/>
    <w:semiHidden/>
    <w:unhideWhenUsed/>
    <w:rsid w:val="00280D96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8">
    <w:name w:val="Χάρτης εγγράφου Char"/>
    <w:basedOn w:val="a0"/>
    <w:link w:val="aff2"/>
    <w:uiPriority w:val="99"/>
    <w:semiHidden/>
    <w:rsid w:val="00280D96"/>
    <w:rPr>
      <w:rFonts w:ascii="Tahoma" w:eastAsia="Times New Roman" w:hAnsi="Tahoma" w:cs="Tahoma"/>
      <w:sz w:val="16"/>
      <w:szCs w:val="16"/>
      <w:lang w:val="en-GB" w:eastAsia="ar-SA"/>
    </w:rPr>
  </w:style>
  <w:style w:type="paragraph" w:styleId="Web">
    <w:name w:val="Normal (Web)"/>
    <w:basedOn w:val="a"/>
    <w:uiPriority w:val="99"/>
    <w:semiHidden/>
    <w:unhideWhenUsed/>
    <w:rsid w:val="00280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80D96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  <w:style w:type="character" w:customStyle="1" w:styleId="xao">
    <w:name w:val="xao"/>
    <w:basedOn w:val="a0"/>
    <w:rsid w:val="00280D96"/>
  </w:style>
  <w:style w:type="paragraph" w:styleId="aff3">
    <w:name w:val="No Spacing"/>
    <w:uiPriority w:val="1"/>
    <w:qFormat/>
    <w:rsid w:val="00280D96"/>
    <w:pPr>
      <w:spacing w:after="0" w:line="240" w:lineRule="auto"/>
    </w:pPr>
    <w:rPr>
      <w:rFonts w:ascii="Calibri" w:eastAsia="Times New Roman" w:hAnsi="Calibri" w:cs="Times New Roman"/>
    </w:rPr>
  </w:style>
  <w:style w:type="table" w:styleId="aff4">
    <w:name w:val="Table Grid"/>
    <w:basedOn w:val="a1"/>
    <w:uiPriority w:val="59"/>
    <w:rsid w:val="00280D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280D96"/>
  </w:style>
  <w:style w:type="paragraph" w:customStyle="1" w:styleId="NoSpacing1">
    <w:name w:val="No Spacing1"/>
    <w:link w:val="NoSpacingChar"/>
    <w:qFormat/>
    <w:rsid w:val="00280D9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NoSpacing1"/>
    <w:rsid w:val="00280D96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3166</Words>
  <Characters>17100</Characters>
  <Application>Microsoft Office Word</Application>
  <DocSecurity>0</DocSecurity>
  <Lines>142</Lines>
  <Paragraphs>40</Paragraphs>
  <ScaleCrop>false</ScaleCrop>
  <Company/>
  <LinksUpToDate>false</LinksUpToDate>
  <CharactersWithSpaces>20226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g.eustratiadis</dc:creator>
  <cp:keywords/>
  <dc:description/>
  <cp:lastModifiedBy>g.eustratiadis</cp:lastModifiedBy>
  <cp:revision>2</cp:revision>
  <dcterms:created xsi:type="dcterms:W3CDTF">2025-05-15T08:40:00Z</dcterms:created>
  <dcterms:modified xsi:type="dcterms:W3CDTF">2025-05-15T08:44:00Z</dcterms:modified>
</cp:coreProperties>
</file>